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D922B6" w:rsidRDefault="00E75CA6" w:rsidP="00D3311A">
      <w:pPr>
        <w:ind w:left="0" w:right="770"/>
        <w:jc w:val="both"/>
        <w:rPr>
          <w:rFonts w:ascii="Tahoma" w:hAnsi="Tahoma" w:cs="Tahoma"/>
          <w:color w:val="002060"/>
          <w:lang w:val="ro-RO"/>
        </w:rPr>
      </w:pPr>
      <w:r w:rsidRPr="00D922B6">
        <w:rPr>
          <w:rFonts w:ascii="Tahoma" w:hAnsi="Tahoma" w:cs="Tahoma"/>
          <w:noProof/>
          <w:color w:val="002060"/>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I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D922B6" w:rsidRDefault="00E75CA6" w:rsidP="00D3311A">
      <w:pPr>
        <w:ind w:left="0" w:right="770"/>
        <w:jc w:val="both"/>
        <w:rPr>
          <w:rFonts w:ascii="Tahoma" w:hAnsi="Tahoma" w:cs="Tahoma"/>
          <w:color w:val="002060"/>
          <w:lang w:val="ro-RO"/>
        </w:rPr>
      </w:pPr>
    </w:p>
    <w:p w14:paraId="7AEB98FF" w14:textId="77777777" w:rsidR="00E75CA6" w:rsidRPr="00D922B6" w:rsidRDefault="00E75CA6" w:rsidP="00D3311A">
      <w:pPr>
        <w:ind w:left="0" w:right="770"/>
        <w:jc w:val="both"/>
        <w:rPr>
          <w:rFonts w:ascii="Tahoma" w:hAnsi="Tahoma" w:cs="Tahoma"/>
          <w:color w:val="002060"/>
          <w:lang w:val="ro-RO"/>
        </w:rPr>
      </w:pPr>
    </w:p>
    <w:p w14:paraId="6E2100C1" w14:textId="77777777" w:rsidR="00E75CA6" w:rsidRPr="00D922B6" w:rsidRDefault="00E75CA6" w:rsidP="00D3311A">
      <w:pPr>
        <w:ind w:left="0" w:right="770"/>
        <w:jc w:val="both"/>
        <w:rPr>
          <w:rFonts w:ascii="Tahoma" w:hAnsi="Tahoma" w:cs="Tahoma"/>
          <w:color w:val="002060"/>
          <w:lang w:val="ro-RO"/>
        </w:rPr>
      </w:pPr>
    </w:p>
    <w:p w14:paraId="3797D611" w14:textId="4D6F5144" w:rsidR="00EE3C51" w:rsidRPr="00D922B6" w:rsidRDefault="00EE3C51" w:rsidP="00D3311A">
      <w:pPr>
        <w:ind w:left="0" w:right="770"/>
        <w:jc w:val="both"/>
        <w:rPr>
          <w:rFonts w:ascii="Tahoma" w:eastAsia="Calibri" w:hAnsi="Tahoma" w:cs="Tahoma"/>
          <w:bCs/>
          <w:color w:val="002060"/>
          <w:spacing w:val="-1"/>
          <w:lang w:val="ro-RO"/>
        </w:rPr>
      </w:pPr>
      <w:r w:rsidRPr="00D922B6">
        <w:rPr>
          <w:rFonts w:ascii="Tahoma" w:eastAsia="Calibri" w:hAnsi="Tahoma" w:cs="Tahoma"/>
          <w:bCs/>
          <w:color w:val="002060"/>
          <w:spacing w:val="-1"/>
          <w:lang w:val="ro-RO"/>
        </w:rPr>
        <w:t xml:space="preserve">ANEXA </w:t>
      </w:r>
      <w:r w:rsidR="000C1533" w:rsidRPr="00D922B6">
        <w:rPr>
          <w:rFonts w:ascii="Tahoma" w:eastAsia="Calibri" w:hAnsi="Tahoma" w:cs="Tahoma"/>
          <w:bCs/>
          <w:color w:val="002060"/>
          <w:spacing w:val="-1"/>
          <w:lang w:val="ro-RO"/>
        </w:rPr>
        <w:t>6</w:t>
      </w:r>
    </w:p>
    <w:p w14:paraId="084BF0CB" w14:textId="77777777" w:rsidR="00EE3C51" w:rsidRPr="00D922B6" w:rsidRDefault="00EE3C51" w:rsidP="00D3311A">
      <w:pPr>
        <w:ind w:left="0" w:right="770"/>
        <w:jc w:val="both"/>
        <w:rPr>
          <w:rFonts w:ascii="Tahoma" w:eastAsia="Calibri" w:hAnsi="Tahoma" w:cs="Tahoma"/>
          <w:b/>
          <w:color w:val="002060"/>
          <w:lang w:val="ro-RO"/>
        </w:rPr>
      </w:pPr>
    </w:p>
    <w:p w14:paraId="37A9CD85" w14:textId="0124D180" w:rsidR="00E75CA6" w:rsidRPr="00D922B6" w:rsidRDefault="00E75CA6" w:rsidP="00D3311A">
      <w:pPr>
        <w:ind w:left="0" w:right="770"/>
        <w:jc w:val="center"/>
        <w:rPr>
          <w:rFonts w:ascii="Tahoma" w:eastAsia="Calibri" w:hAnsi="Tahoma" w:cs="Tahoma"/>
          <w:b/>
          <w:color w:val="002060"/>
          <w:spacing w:val="1"/>
          <w:lang w:val="ro-RO"/>
        </w:rPr>
      </w:pPr>
      <w:r w:rsidRPr="00D922B6">
        <w:rPr>
          <w:rFonts w:ascii="Tahoma" w:eastAsia="Calibri" w:hAnsi="Tahoma" w:cs="Tahoma"/>
          <w:b/>
          <w:color w:val="002060"/>
          <w:lang w:val="ro-RO"/>
        </w:rPr>
        <w:t>D</w:t>
      </w:r>
      <w:r w:rsidRPr="00D922B6">
        <w:rPr>
          <w:rFonts w:ascii="Tahoma" w:eastAsia="Calibri" w:hAnsi="Tahoma" w:cs="Tahoma"/>
          <w:b/>
          <w:color w:val="002060"/>
          <w:spacing w:val="-2"/>
          <w:lang w:val="ro-RO"/>
        </w:rPr>
        <w:t>E</w:t>
      </w:r>
      <w:r w:rsidRPr="00D922B6">
        <w:rPr>
          <w:rFonts w:ascii="Tahoma" w:eastAsia="Calibri" w:hAnsi="Tahoma" w:cs="Tahoma"/>
          <w:b/>
          <w:color w:val="002060"/>
          <w:spacing w:val="1"/>
          <w:lang w:val="ro-RO"/>
        </w:rPr>
        <w:t>C</w:t>
      </w:r>
      <w:r w:rsidRPr="00D922B6">
        <w:rPr>
          <w:rFonts w:ascii="Tahoma" w:eastAsia="Calibri" w:hAnsi="Tahoma" w:cs="Tahoma"/>
          <w:b/>
          <w:color w:val="002060"/>
          <w:spacing w:val="-2"/>
          <w:lang w:val="ro-RO"/>
        </w:rPr>
        <w:t>L</w:t>
      </w:r>
      <w:r w:rsidRPr="00D922B6">
        <w:rPr>
          <w:rFonts w:ascii="Tahoma" w:eastAsia="Calibri" w:hAnsi="Tahoma" w:cs="Tahoma"/>
          <w:b/>
          <w:color w:val="002060"/>
          <w:lang w:val="ro-RO"/>
        </w:rPr>
        <w:t>A</w:t>
      </w:r>
      <w:r w:rsidRPr="00D922B6">
        <w:rPr>
          <w:rFonts w:ascii="Tahoma" w:eastAsia="Calibri" w:hAnsi="Tahoma" w:cs="Tahoma"/>
          <w:b/>
          <w:color w:val="002060"/>
          <w:spacing w:val="1"/>
          <w:lang w:val="ro-RO"/>
        </w:rPr>
        <w:t>R</w:t>
      </w:r>
      <w:r w:rsidRPr="00D922B6">
        <w:rPr>
          <w:rFonts w:ascii="Tahoma" w:eastAsia="Calibri" w:hAnsi="Tahoma" w:cs="Tahoma"/>
          <w:b/>
          <w:color w:val="002060"/>
          <w:spacing w:val="-2"/>
          <w:lang w:val="ro-RO"/>
        </w:rPr>
        <w:t>A</w:t>
      </w:r>
      <w:r w:rsidRPr="00D922B6">
        <w:rPr>
          <w:rFonts w:ascii="Tahoma" w:eastAsia="Calibri" w:hAnsi="Tahoma" w:cs="Tahoma"/>
          <w:b/>
          <w:color w:val="002060"/>
          <w:spacing w:val="-1"/>
          <w:lang w:val="ro-RO"/>
        </w:rPr>
        <w:t>Ț</w:t>
      </w:r>
      <w:r w:rsidRPr="00D922B6">
        <w:rPr>
          <w:rFonts w:ascii="Tahoma" w:eastAsia="Calibri" w:hAnsi="Tahoma" w:cs="Tahoma"/>
          <w:b/>
          <w:color w:val="002060"/>
          <w:spacing w:val="1"/>
          <w:lang w:val="ro-RO"/>
        </w:rPr>
        <w:t>I</w:t>
      </w:r>
      <w:r w:rsidRPr="00D922B6">
        <w:rPr>
          <w:rFonts w:ascii="Tahoma" w:eastAsia="Calibri" w:hAnsi="Tahoma" w:cs="Tahoma"/>
          <w:b/>
          <w:color w:val="002060"/>
          <w:lang w:val="ro-RO"/>
        </w:rPr>
        <w:t>E</w:t>
      </w:r>
      <w:r w:rsidRPr="00D922B6">
        <w:rPr>
          <w:rFonts w:ascii="Tahoma" w:eastAsia="Calibri" w:hAnsi="Tahoma" w:cs="Tahoma"/>
          <w:b/>
          <w:color w:val="002060"/>
          <w:spacing w:val="1"/>
          <w:lang w:val="ro-RO"/>
        </w:rPr>
        <w:t xml:space="preserve"> </w:t>
      </w:r>
      <w:r w:rsidRPr="00D922B6">
        <w:rPr>
          <w:rFonts w:ascii="Tahoma" w:eastAsia="Calibri" w:hAnsi="Tahoma" w:cs="Tahoma"/>
          <w:b/>
          <w:color w:val="002060"/>
          <w:spacing w:val="-2"/>
          <w:lang w:val="ro-RO"/>
        </w:rPr>
        <w:t>P</w:t>
      </w:r>
      <w:r w:rsidRPr="00D922B6">
        <w:rPr>
          <w:rFonts w:ascii="Tahoma" w:eastAsia="Calibri" w:hAnsi="Tahoma" w:cs="Tahoma"/>
          <w:b/>
          <w:color w:val="002060"/>
          <w:lang w:val="ro-RO"/>
        </w:rPr>
        <w:t>R</w:t>
      </w:r>
      <w:r w:rsidRPr="00D922B6">
        <w:rPr>
          <w:rFonts w:ascii="Tahoma" w:eastAsia="Calibri" w:hAnsi="Tahoma" w:cs="Tahoma"/>
          <w:b/>
          <w:color w:val="002060"/>
          <w:spacing w:val="1"/>
          <w:lang w:val="ro-RO"/>
        </w:rPr>
        <w:t>I</w:t>
      </w:r>
      <w:r w:rsidRPr="00D922B6">
        <w:rPr>
          <w:rFonts w:ascii="Tahoma" w:eastAsia="Calibri" w:hAnsi="Tahoma" w:cs="Tahoma"/>
          <w:b/>
          <w:color w:val="002060"/>
          <w:spacing w:val="-3"/>
          <w:lang w:val="ro-RO"/>
        </w:rPr>
        <w:t>V</w:t>
      </w:r>
      <w:r w:rsidRPr="00D922B6">
        <w:rPr>
          <w:rFonts w:ascii="Tahoma" w:eastAsia="Calibri" w:hAnsi="Tahoma" w:cs="Tahoma"/>
          <w:b/>
          <w:color w:val="002060"/>
          <w:spacing w:val="-1"/>
          <w:lang w:val="ro-RO"/>
        </w:rPr>
        <w:t>I</w:t>
      </w:r>
      <w:r w:rsidRPr="00D922B6">
        <w:rPr>
          <w:rFonts w:ascii="Tahoma" w:eastAsia="Calibri" w:hAnsi="Tahoma" w:cs="Tahoma"/>
          <w:b/>
          <w:color w:val="002060"/>
          <w:spacing w:val="1"/>
          <w:lang w:val="ro-RO"/>
        </w:rPr>
        <w:t>N</w:t>
      </w:r>
      <w:r w:rsidRPr="00D922B6">
        <w:rPr>
          <w:rFonts w:ascii="Tahoma" w:eastAsia="Calibri" w:hAnsi="Tahoma" w:cs="Tahoma"/>
          <w:b/>
          <w:color w:val="002060"/>
          <w:lang w:val="ro-RO"/>
        </w:rPr>
        <w:t xml:space="preserve">D </w:t>
      </w:r>
      <w:r w:rsidRPr="00D922B6">
        <w:rPr>
          <w:rFonts w:ascii="Tahoma" w:eastAsia="Calibri" w:hAnsi="Tahoma" w:cs="Tahoma"/>
          <w:b/>
          <w:color w:val="002060"/>
          <w:spacing w:val="-1"/>
          <w:lang w:val="ro-RO"/>
        </w:rPr>
        <w:t>R</w:t>
      </w:r>
      <w:r w:rsidRPr="00D922B6">
        <w:rPr>
          <w:rFonts w:ascii="Tahoma" w:eastAsia="Calibri" w:hAnsi="Tahoma" w:cs="Tahoma"/>
          <w:b/>
          <w:color w:val="002060"/>
          <w:lang w:val="ro-RO"/>
        </w:rPr>
        <w:t>E</w:t>
      </w:r>
      <w:r w:rsidRPr="00D922B6">
        <w:rPr>
          <w:rFonts w:ascii="Tahoma" w:eastAsia="Calibri" w:hAnsi="Tahoma" w:cs="Tahoma"/>
          <w:b/>
          <w:color w:val="002060"/>
          <w:spacing w:val="-1"/>
          <w:lang w:val="ro-RO"/>
        </w:rPr>
        <w:t>S</w:t>
      </w:r>
      <w:r w:rsidRPr="00D922B6">
        <w:rPr>
          <w:rFonts w:ascii="Tahoma" w:eastAsia="Calibri" w:hAnsi="Tahoma" w:cs="Tahoma"/>
          <w:b/>
          <w:color w:val="002060"/>
          <w:lang w:val="ro-RO"/>
        </w:rPr>
        <w:t>PE</w:t>
      </w:r>
      <w:r w:rsidRPr="00D922B6">
        <w:rPr>
          <w:rFonts w:ascii="Tahoma" w:eastAsia="Calibri" w:hAnsi="Tahoma" w:cs="Tahoma"/>
          <w:b/>
          <w:color w:val="002060"/>
          <w:spacing w:val="-1"/>
          <w:lang w:val="ro-RO"/>
        </w:rPr>
        <w:t>C</w:t>
      </w:r>
      <w:r w:rsidRPr="00D922B6">
        <w:rPr>
          <w:rFonts w:ascii="Tahoma" w:eastAsia="Calibri" w:hAnsi="Tahoma" w:cs="Tahoma"/>
          <w:b/>
          <w:color w:val="002060"/>
          <w:spacing w:val="1"/>
          <w:lang w:val="ro-RO"/>
        </w:rPr>
        <w:t>T</w:t>
      </w:r>
      <w:r w:rsidRPr="00D922B6">
        <w:rPr>
          <w:rFonts w:ascii="Tahoma" w:eastAsia="Calibri" w:hAnsi="Tahoma" w:cs="Tahoma"/>
          <w:b/>
          <w:color w:val="002060"/>
          <w:spacing w:val="-2"/>
          <w:lang w:val="ro-RO"/>
        </w:rPr>
        <w:t>A</w:t>
      </w:r>
      <w:r w:rsidRPr="00D922B6">
        <w:rPr>
          <w:rFonts w:ascii="Tahoma" w:eastAsia="Calibri" w:hAnsi="Tahoma" w:cs="Tahoma"/>
          <w:b/>
          <w:color w:val="002060"/>
          <w:lang w:val="ro-RO"/>
        </w:rPr>
        <w:t>R</w:t>
      </w:r>
      <w:r w:rsidRPr="00D922B6">
        <w:rPr>
          <w:rFonts w:ascii="Tahoma" w:eastAsia="Calibri" w:hAnsi="Tahoma" w:cs="Tahoma"/>
          <w:b/>
          <w:color w:val="002060"/>
          <w:spacing w:val="-2"/>
          <w:lang w:val="ro-RO"/>
        </w:rPr>
        <w:t>E</w:t>
      </w:r>
      <w:r w:rsidRPr="00D922B6">
        <w:rPr>
          <w:rFonts w:ascii="Tahoma" w:eastAsia="Calibri" w:hAnsi="Tahoma" w:cs="Tahoma"/>
          <w:b/>
          <w:color w:val="002060"/>
          <w:lang w:val="ro-RO"/>
        </w:rPr>
        <w:t>A</w:t>
      </w:r>
      <w:r w:rsidRPr="00D922B6">
        <w:rPr>
          <w:rFonts w:ascii="Tahoma" w:eastAsia="Calibri" w:hAnsi="Tahoma" w:cs="Tahoma"/>
          <w:b/>
          <w:color w:val="002060"/>
          <w:spacing w:val="1"/>
          <w:lang w:val="ro-RO"/>
        </w:rPr>
        <w:t xml:space="preserve"> APLICĂRII </w:t>
      </w:r>
      <w:r w:rsidRPr="00D922B6">
        <w:rPr>
          <w:rFonts w:ascii="Tahoma" w:eastAsia="Calibri" w:hAnsi="Tahoma" w:cs="Tahoma"/>
          <w:b/>
          <w:color w:val="002060"/>
          <w:lang w:val="ro-RO"/>
        </w:rPr>
        <w:t>P</w:t>
      </w:r>
      <w:r w:rsidRPr="00D922B6">
        <w:rPr>
          <w:rFonts w:ascii="Tahoma" w:eastAsia="Calibri" w:hAnsi="Tahoma" w:cs="Tahoma"/>
          <w:b/>
          <w:color w:val="002060"/>
          <w:spacing w:val="-2"/>
          <w:lang w:val="ro-RO"/>
        </w:rPr>
        <w:t>R</w:t>
      </w:r>
      <w:r w:rsidRPr="00D922B6">
        <w:rPr>
          <w:rFonts w:ascii="Tahoma" w:eastAsia="Calibri" w:hAnsi="Tahoma" w:cs="Tahoma"/>
          <w:b/>
          <w:color w:val="002060"/>
          <w:spacing w:val="-1"/>
          <w:lang w:val="ro-RO"/>
        </w:rPr>
        <w:t>I</w:t>
      </w:r>
      <w:r w:rsidRPr="00D922B6">
        <w:rPr>
          <w:rFonts w:ascii="Tahoma" w:eastAsia="Calibri" w:hAnsi="Tahoma" w:cs="Tahoma"/>
          <w:b/>
          <w:color w:val="002060"/>
          <w:spacing w:val="1"/>
          <w:lang w:val="ro-RO"/>
        </w:rPr>
        <w:t>N</w:t>
      </w:r>
      <w:r w:rsidRPr="00D922B6">
        <w:rPr>
          <w:rFonts w:ascii="Tahoma" w:eastAsia="Calibri" w:hAnsi="Tahoma" w:cs="Tahoma"/>
          <w:b/>
          <w:color w:val="002060"/>
          <w:spacing w:val="-2"/>
          <w:lang w:val="ro-RO"/>
        </w:rPr>
        <w:t>C</w:t>
      </w:r>
      <w:r w:rsidRPr="00D922B6">
        <w:rPr>
          <w:rFonts w:ascii="Tahoma" w:eastAsia="Calibri" w:hAnsi="Tahoma" w:cs="Tahoma"/>
          <w:b/>
          <w:color w:val="002060"/>
          <w:spacing w:val="1"/>
          <w:lang w:val="ro-RO"/>
        </w:rPr>
        <w:t>I</w:t>
      </w:r>
      <w:r w:rsidRPr="00D922B6">
        <w:rPr>
          <w:rFonts w:ascii="Tahoma" w:eastAsia="Calibri" w:hAnsi="Tahoma" w:cs="Tahoma"/>
          <w:b/>
          <w:color w:val="002060"/>
          <w:spacing w:val="-2"/>
          <w:lang w:val="ro-RO"/>
        </w:rPr>
        <w:t>P</w:t>
      </w:r>
      <w:r w:rsidRPr="00D922B6">
        <w:rPr>
          <w:rFonts w:ascii="Tahoma" w:eastAsia="Calibri" w:hAnsi="Tahoma" w:cs="Tahoma"/>
          <w:b/>
          <w:color w:val="002060"/>
          <w:spacing w:val="1"/>
          <w:lang w:val="ro-RO"/>
        </w:rPr>
        <w:t>I</w:t>
      </w:r>
      <w:r w:rsidRPr="00D922B6">
        <w:rPr>
          <w:rFonts w:ascii="Tahoma" w:eastAsia="Calibri" w:hAnsi="Tahoma" w:cs="Tahoma"/>
          <w:b/>
          <w:color w:val="002060"/>
          <w:lang w:val="ro-RO"/>
        </w:rPr>
        <w:t>UL</w:t>
      </w:r>
      <w:r w:rsidRPr="00D922B6">
        <w:rPr>
          <w:rFonts w:ascii="Tahoma" w:eastAsia="Calibri" w:hAnsi="Tahoma" w:cs="Tahoma"/>
          <w:b/>
          <w:color w:val="002060"/>
          <w:spacing w:val="-3"/>
          <w:lang w:val="ro-RO"/>
        </w:rPr>
        <w:t>U</w:t>
      </w:r>
      <w:r w:rsidRPr="00D922B6">
        <w:rPr>
          <w:rFonts w:ascii="Tahoma" w:eastAsia="Calibri" w:hAnsi="Tahoma" w:cs="Tahoma"/>
          <w:b/>
          <w:color w:val="002060"/>
          <w:lang w:val="ro-RO"/>
        </w:rPr>
        <w:t>I</w:t>
      </w:r>
    </w:p>
    <w:p w14:paraId="6E968FB9" w14:textId="77777777" w:rsidR="008E7310" w:rsidRPr="00D922B6" w:rsidRDefault="00E75CA6" w:rsidP="00D3311A">
      <w:pPr>
        <w:ind w:left="0" w:right="770"/>
        <w:jc w:val="center"/>
        <w:rPr>
          <w:rFonts w:ascii="Tahoma" w:eastAsia="Calibri" w:hAnsi="Tahoma" w:cs="Tahoma"/>
          <w:b/>
          <w:color w:val="002060"/>
          <w:lang w:val="ro-RO"/>
        </w:rPr>
      </w:pPr>
      <w:r w:rsidRPr="00D922B6">
        <w:rPr>
          <w:rFonts w:ascii="Tahoma" w:eastAsia="Calibri" w:hAnsi="Tahoma" w:cs="Tahoma"/>
          <w:b/>
          <w:color w:val="002060"/>
          <w:spacing w:val="-2"/>
          <w:lang w:val="ro-RO"/>
        </w:rPr>
        <w:t>D</w:t>
      </w:r>
      <w:r w:rsidRPr="00D922B6">
        <w:rPr>
          <w:rFonts w:ascii="Tahoma" w:eastAsia="Calibri" w:hAnsi="Tahoma" w:cs="Tahoma"/>
          <w:b/>
          <w:color w:val="002060"/>
          <w:spacing w:val="1"/>
          <w:lang w:val="ro-RO"/>
        </w:rPr>
        <w:t>N</w:t>
      </w:r>
      <w:r w:rsidRPr="00D922B6">
        <w:rPr>
          <w:rFonts w:ascii="Tahoma" w:eastAsia="Calibri" w:hAnsi="Tahoma" w:cs="Tahoma"/>
          <w:b/>
          <w:color w:val="002060"/>
          <w:spacing w:val="-1"/>
          <w:lang w:val="ro-RO"/>
        </w:rPr>
        <w:t>S</w:t>
      </w:r>
      <w:r w:rsidRPr="00D922B6">
        <w:rPr>
          <w:rFonts w:ascii="Tahoma" w:eastAsia="Calibri" w:hAnsi="Tahoma" w:cs="Tahoma"/>
          <w:b/>
          <w:color w:val="002060"/>
          <w:lang w:val="ro-RO"/>
        </w:rPr>
        <w:t xml:space="preserve">H </w:t>
      </w:r>
    </w:p>
    <w:p w14:paraId="083E4AAD" w14:textId="32A4928A" w:rsidR="00E75CA6" w:rsidRPr="00D922B6" w:rsidRDefault="00E75CA6" w:rsidP="00D3311A">
      <w:pPr>
        <w:ind w:left="0" w:right="770"/>
        <w:jc w:val="center"/>
        <w:rPr>
          <w:rFonts w:ascii="Tahoma" w:eastAsia="Calibri" w:hAnsi="Tahoma" w:cs="Tahoma"/>
          <w:b/>
          <w:color w:val="002060"/>
          <w:lang w:val="ro-RO"/>
        </w:rPr>
      </w:pPr>
      <w:r w:rsidRPr="00D922B6">
        <w:rPr>
          <w:rFonts w:ascii="Tahoma" w:hAnsi="Tahoma" w:cs="Tahoma"/>
          <w:color w:val="002060"/>
          <w:lang w:val="ro-RO"/>
        </w:rPr>
        <w:t>(„Do no significant harm” – „A nu aduce prejudicii asupra mediului”)</w:t>
      </w:r>
    </w:p>
    <w:p w14:paraId="58C37CC7" w14:textId="77777777" w:rsidR="00E75CA6" w:rsidRPr="00D922B6" w:rsidRDefault="00E75CA6" w:rsidP="00D3311A">
      <w:pPr>
        <w:ind w:left="0" w:right="770"/>
        <w:jc w:val="center"/>
        <w:rPr>
          <w:rFonts w:ascii="Tahoma" w:hAnsi="Tahoma" w:cs="Tahoma"/>
          <w:b/>
          <w:color w:val="002060"/>
          <w:lang w:val="ro-RO"/>
        </w:rPr>
      </w:pPr>
      <w:r w:rsidRPr="00D922B6">
        <w:rPr>
          <w:rFonts w:ascii="Tahoma" w:hAnsi="Tahoma" w:cs="Tahoma"/>
          <w:b/>
          <w:color w:val="002060"/>
          <w:lang w:val="ro-RO"/>
        </w:rPr>
        <w:t>ÎN IMPLEMENTAREA PROIECTULUI</w:t>
      </w:r>
    </w:p>
    <w:p w14:paraId="321FE5C7" w14:textId="77777777" w:rsidR="008E7310" w:rsidRPr="00D922B6" w:rsidRDefault="008E7310" w:rsidP="00D3311A">
      <w:pPr>
        <w:ind w:left="0" w:right="770"/>
        <w:jc w:val="both"/>
        <w:rPr>
          <w:rFonts w:ascii="Tahoma" w:hAnsi="Tahoma" w:cs="Tahoma"/>
          <w:bCs/>
          <w:iCs/>
          <w:color w:val="002060"/>
          <w:lang w:val="ro-RO"/>
        </w:rPr>
      </w:pPr>
    </w:p>
    <w:p w14:paraId="28501FA6" w14:textId="77777777" w:rsidR="003B6451" w:rsidRPr="003B6451" w:rsidRDefault="003B6451" w:rsidP="003B6451">
      <w:pPr>
        <w:ind w:left="0" w:right="695"/>
        <w:jc w:val="both"/>
        <w:rPr>
          <w:rFonts w:ascii="Tahoma" w:eastAsia="Batang" w:hAnsi="Tahoma" w:cs="Tahoma"/>
          <w:color w:val="002060"/>
          <w:lang w:val="ro-RO"/>
        </w:rPr>
      </w:pPr>
      <w:r w:rsidRPr="003B6451">
        <w:rPr>
          <w:rFonts w:ascii="Tahoma" w:hAnsi="Tahoma" w:cs="Tahoma"/>
          <w:bCs/>
          <w:iCs/>
          <w:color w:val="002060"/>
          <w:lang w:val="ro-RO"/>
        </w:rPr>
        <w:t xml:space="preserve">Pentru cererea de finanțare pentru Proiectul cu titlul </w:t>
      </w:r>
      <w:r w:rsidRPr="003B6451">
        <w:rPr>
          <w:rFonts w:ascii="Tahoma" w:hAnsi="Tahoma" w:cs="Tahoma"/>
          <w:bCs/>
          <w:i/>
          <w:color w:val="002060"/>
          <w:highlight w:val="lightGray"/>
          <w:lang w:val="ro-RO"/>
        </w:rPr>
        <w:t>[completați cu titlul complet al proiectului]</w:t>
      </w:r>
      <w:r w:rsidRPr="003B6451">
        <w:rPr>
          <w:rFonts w:ascii="Tahoma" w:hAnsi="Tahoma" w:cs="Tahoma"/>
          <w:bCs/>
          <w:i/>
          <w:color w:val="002060"/>
          <w:lang w:val="ro-RO"/>
        </w:rPr>
        <w:t xml:space="preserve"> din care această declarație face parte integrantă, în cadrul Planului Național de Redresare și Reziliență, </w:t>
      </w:r>
      <w:r w:rsidRPr="003B6451">
        <w:rPr>
          <w:rFonts w:ascii="Tahoma" w:eastAsia="Batang" w:hAnsi="Tahoma" w:cs="Tahoma"/>
          <w:color w:val="002060"/>
          <w:lang w:val="ro-RO"/>
        </w:rPr>
        <w:t xml:space="preserve">Componenta C15: Educație, </w:t>
      </w:r>
      <w:r w:rsidRPr="003B6451">
        <w:rPr>
          <w:rFonts w:ascii="Tahoma" w:hAnsi="Tahoma" w:cs="Tahoma"/>
          <w:color w:val="002060"/>
          <w:spacing w:val="-2"/>
          <w:lang w:val="ro-RO"/>
        </w:rPr>
        <w:t>R</w:t>
      </w:r>
      <w:r w:rsidRPr="003B6451">
        <w:rPr>
          <w:rFonts w:ascii="Tahoma" w:hAnsi="Tahoma" w:cs="Tahoma"/>
          <w:color w:val="002060"/>
          <w:lang w:val="ro-RO"/>
        </w:rPr>
        <w:t>ef</w:t>
      </w:r>
      <w:r w:rsidRPr="003B6451">
        <w:rPr>
          <w:rFonts w:ascii="Tahoma" w:hAnsi="Tahoma" w:cs="Tahoma"/>
          <w:color w:val="002060"/>
          <w:spacing w:val="1"/>
          <w:lang w:val="ro-RO"/>
        </w:rPr>
        <w:t>o</w:t>
      </w:r>
      <w:r w:rsidRPr="003B6451">
        <w:rPr>
          <w:rFonts w:ascii="Tahoma" w:hAnsi="Tahoma" w:cs="Tahoma"/>
          <w:color w:val="002060"/>
          <w:spacing w:val="-3"/>
          <w:lang w:val="ro-RO"/>
        </w:rPr>
        <w:t>r</w:t>
      </w:r>
      <w:r w:rsidRPr="003B6451">
        <w:rPr>
          <w:rFonts w:ascii="Tahoma" w:hAnsi="Tahoma" w:cs="Tahoma"/>
          <w:color w:val="002060"/>
          <w:spacing w:val="1"/>
          <w:lang w:val="ro-RO"/>
        </w:rPr>
        <w:t>m</w:t>
      </w:r>
      <w:r w:rsidRPr="003B6451">
        <w:rPr>
          <w:rFonts w:ascii="Tahoma" w:hAnsi="Tahoma" w:cs="Tahoma"/>
          <w:color w:val="002060"/>
          <w:lang w:val="ro-RO"/>
        </w:rPr>
        <w:t xml:space="preserve">a </w:t>
      </w:r>
      <w:r w:rsidRPr="003B6451">
        <w:rPr>
          <w:rFonts w:ascii="Tahoma" w:hAnsi="Tahoma" w:cs="Tahoma"/>
          <w:color w:val="002060"/>
          <w:spacing w:val="1"/>
          <w:lang w:val="ro-RO"/>
        </w:rPr>
        <w:t>4</w:t>
      </w:r>
      <w:r w:rsidRPr="003B6451">
        <w:rPr>
          <w:rFonts w:ascii="Tahoma" w:hAnsi="Tahoma" w:cs="Tahoma"/>
          <w:color w:val="002060"/>
          <w:lang w:val="ro-RO"/>
        </w:rPr>
        <w:t>.</w:t>
      </w:r>
      <w:r w:rsidRPr="003B6451">
        <w:rPr>
          <w:rFonts w:ascii="Tahoma" w:hAnsi="Tahoma" w:cs="Tahoma"/>
          <w:color w:val="002060"/>
          <w:spacing w:val="5"/>
          <w:lang w:val="ro-RO"/>
        </w:rPr>
        <w:t xml:space="preserve"> </w:t>
      </w:r>
      <w:r w:rsidRPr="003B6451">
        <w:rPr>
          <w:rFonts w:ascii="Tahoma" w:hAnsi="Tahoma" w:cs="Tahoma"/>
          <w:color w:val="002060"/>
          <w:lang w:val="ro-RO"/>
        </w:rPr>
        <w:t>Crearea unei rute profesionale complete pentru învățământul tehnic superior, I</w:t>
      </w:r>
      <w:r w:rsidRPr="003B6451">
        <w:rPr>
          <w:rFonts w:ascii="Tahoma" w:hAnsi="Tahoma" w:cs="Tahoma"/>
          <w:color w:val="002060"/>
          <w:spacing w:val="-4"/>
          <w:lang w:val="ro-RO"/>
        </w:rPr>
        <w:t>n</w:t>
      </w:r>
      <w:r w:rsidRPr="003B6451">
        <w:rPr>
          <w:rFonts w:ascii="Tahoma" w:hAnsi="Tahoma" w:cs="Tahoma"/>
          <w:color w:val="002060"/>
          <w:spacing w:val="1"/>
          <w:lang w:val="ro-RO"/>
        </w:rPr>
        <w:t>v</w:t>
      </w:r>
      <w:r w:rsidRPr="003B6451">
        <w:rPr>
          <w:rFonts w:ascii="Tahoma" w:hAnsi="Tahoma" w:cs="Tahoma"/>
          <w:color w:val="002060"/>
          <w:lang w:val="ro-RO"/>
        </w:rPr>
        <w:t>es</w:t>
      </w:r>
      <w:r w:rsidRPr="003B6451">
        <w:rPr>
          <w:rFonts w:ascii="Tahoma" w:hAnsi="Tahoma" w:cs="Tahoma"/>
          <w:color w:val="002060"/>
          <w:spacing w:val="1"/>
          <w:lang w:val="ro-RO"/>
        </w:rPr>
        <w:t>t</w:t>
      </w:r>
      <w:r w:rsidRPr="003B6451">
        <w:rPr>
          <w:rFonts w:ascii="Tahoma" w:hAnsi="Tahoma" w:cs="Tahoma"/>
          <w:color w:val="002060"/>
          <w:spacing w:val="-3"/>
          <w:lang w:val="ro-RO"/>
        </w:rPr>
        <w:t>i</w:t>
      </w:r>
      <w:r w:rsidRPr="003B6451">
        <w:rPr>
          <w:rFonts w:ascii="Tahoma" w:hAnsi="Tahoma" w:cs="Tahoma"/>
          <w:color w:val="002060"/>
          <w:lang w:val="ro-RO"/>
        </w:rPr>
        <w:t>ția</w:t>
      </w:r>
      <w:r w:rsidRPr="003B6451">
        <w:rPr>
          <w:rFonts w:ascii="Tahoma" w:hAnsi="Tahoma" w:cs="Tahoma"/>
          <w:color w:val="002060"/>
          <w:spacing w:val="3"/>
          <w:lang w:val="ro-RO"/>
        </w:rPr>
        <w:t xml:space="preserve"> </w:t>
      </w:r>
      <w:r w:rsidRPr="003B6451">
        <w:rPr>
          <w:rFonts w:ascii="Tahoma" w:hAnsi="Tahoma" w:cs="Tahoma"/>
          <w:color w:val="002060"/>
          <w:spacing w:val="1"/>
          <w:lang w:val="ro-RO"/>
        </w:rPr>
        <w:t>7</w:t>
      </w:r>
      <w:r w:rsidRPr="003B6451">
        <w:rPr>
          <w:rFonts w:ascii="Tahoma" w:hAnsi="Tahoma" w:cs="Tahoma"/>
          <w:color w:val="002060"/>
          <w:lang w:val="ro-RO"/>
        </w:rPr>
        <w:t>.</w:t>
      </w:r>
      <w:r w:rsidRPr="003B6451">
        <w:rPr>
          <w:rFonts w:ascii="Tahoma" w:hAnsi="Tahoma" w:cs="Tahoma"/>
          <w:color w:val="002060"/>
          <w:spacing w:val="3"/>
          <w:lang w:val="ro-RO"/>
        </w:rPr>
        <w:t xml:space="preserve"> </w:t>
      </w:r>
      <w:r w:rsidRPr="003B6451">
        <w:rPr>
          <w:rFonts w:ascii="Tahoma" w:hAnsi="Tahoma" w:cs="Tahoma"/>
          <w:color w:val="002060"/>
          <w:lang w:val="ro-RO"/>
        </w:rPr>
        <w:t>Transformarea liceelor agricole în centre de profesionalizare</w:t>
      </w:r>
      <w:r w:rsidRPr="003B6451">
        <w:rPr>
          <w:rFonts w:ascii="Tahoma" w:eastAsia="Batang" w:hAnsi="Tahoma" w:cs="Tahoma"/>
          <w:color w:val="002060"/>
          <w:lang w:val="ro-RO"/>
        </w:rPr>
        <w:t xml:space="preserve"> – apel </w:t>
      </w:r>
      <w:r w:rsidRPr="003B6451">
        <w:rPr>
          <w:rFonts w:ascii="Tahoma" w:eastAsia="Arial Narrow" w:hAnsi="Tahoma" w:cs="Tahoma"/>
          <w:i/>
          <w:iCs/>
          <w:color w:val="002060"/>
          <w:lang w:val="ro-RO"/>
        </w:rPr>
        <w:t>„</w:t>
      </w:r>
      <w:r w:rsidRPr="003B6451">
        <w:rPr>
          <w:rFonts w:ascii="Tahoma" w:hAnsi="Tahoma" w:cs="Tahoma"/>
          <w:bCs/>
          <w:i/>
          <w:iCs/>
          <w:color w:val="002060"/>
          <w:lang w:val="ro-RO"/>
        </w:rPr>
        <w:t>Program de formare a cadrelor didactice din Liceele cu profil agricol</w:t>
      </w:r>
      <w:r w:rsidRPr="003B6451">
        <w:rPr>
          <w:rFonts w:ascii="Tahoma" w:eastAsia="Arial Narrow" w:hAnsi="Tahoma" w:cs="Tahoma"/>
          <w:i/>
          <w:iCs/>
          <w:color w:val="002060"/>
          <w:lang w:val="ro-RO"/>
        </w:rPr>
        <w:t>”</w:t>
      </w:r>
      <w:r w:rsidRPr="003B6451">
        <w:rPr>
          <w:rFonts w:ascii="Tahoma" w:eastAsia="Batang" w:hAnsi="Tahoma" w:cs="Tahoma"/>
          <w:color w:val="002060"/>
          <w:lang w:val="ro-RO"/>
        </w:rPr>
        <w:t>.</w:t>
      </w:r>
    </w:p>
    <w:p w14:paraId="10855F7B" w14:textId="77777777" w:rsidR="00E953DA" w:rsidRPr="00D922B6" w:rsidRDefault="00E953DA" w:rsidP="00D3311A">
      <w:pPr>
        <w:ind w:left="0" w:right="770"/>
        <w:jc w:val="both"/>
        <w:rPr>
          <w:rFonts w:ascii="Tahoma" w:hAnsi="Tahoma" w:cs="Tahoma"/>
          <w:color w:val="002060"/>
          <w:lang w:val="ro-RO"/>
        </w:rPr>
      </w:pPr>
    </w:p>
    <w:p w14:paraId="3BE2F19A" w14:textId="559242F4" w:rsidR="00BC0B0D" w:rsidRPr="00D922B6" w:rsidRDefault="00BD1626" w:rsidP="00D3311A">
      <w:pPr>
        <w:ind w:left="0" w:right="770"/>
        <w:jc w:val="both"/>
        <w:rPr>
          <w:rFonts w:ascii="Tahoma" w:eastAsia="Calibri" w:hAnsi="Tahoma" w:cs="Tahoma"/>
          <w:color w:val="002060"/>
          <w:lang w:val="ro-RO"/>
        </w:rPr>
      </w:pPr>
      <w:r w:rsidRPr="00D922B6">
        <w:rPr>
          <w:rFonts w:ascii="Tahoma" w:eastAsia="Calibri" w:hAnsi="Tahoma" w:cs="Tahoma"/>
          <w:color w:val="002060"/>
          <w:lang w:val="ro-RO"/>
        </w:rPr>
        <w:t>S</w:t>
      </w:r>
      <w:r w:rsidRPr="00D922B6">
        <w:rPr>
          <w:rFonts w:ascii="Tahoma" w:eastAsia="Calibri" w:hAnsi="Tahoma" w:cs="Tahoma"/>
          <w:color w:val="002060"/>
          <w:spacing w:val="-2"/>
          <w:lang w:val="ro-RO"/>
        </w:rPr>
        <w:t>u</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se</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atul</w:t>
      </w:r>
      <w:r w:rsidRPr="00D922B6">
        <w:rPr>
          <w:rFonts w:ascii="Tahoma" w:eastAsia="Calibri" w:hAnsi="Tahoma" w:cs="Tahoma"/>
          <w:color w:val="002060"/>
          <w:spacing w:val="-7"/>
          <w:lang w:val="ro-RO"/>
        </w:rPr>
        <w:t xml:space="preserve"> </w:t>
      </w:r>
      <w:r w:rsidR="00E75CA6" w:rsidRPr="00D922B6">
        <w:rPr>
          <w:rFonts w:ascii="Tahoma" w:eastAsia="Calibri" w:hAnsi="Tahoma" w:cs="Tahoma"/>
          <w:i/>
          <w:iCs/>
          <w:color w:val="002060"/>
          <w:spacing w:val="1"/>
          <w:shd w:val="clear" w:color="auto" w:fill="D9D9D9" w:themeFill="background1" w:themeFillShade="D9"/>
          <w:lang w:val="ro-RO"/>
        </w:rPr>
        <w:t>[</w:t>
      </w:r>
      <w:r w:rsidRPr="00D922B6">
        <w:rPr>
          <w:rFonts w:ascii="Tahoma" w:eastAsia="Calibri" w:hAnsi="Tahoma" w:cs="Tahoma"/>
          <w:i/>
          <w:iCs/>
          <w:color w:val="002060"/>
          <w:spacing w:val="-1"/>
          <w:shd w:val="clear" w:color="auto" w:fill="D9D9D9" w:themeFill="background1" w:themeFillShade="D9"/>
          <w:lang w:val="ro-RO"/>
        </w:rPr>
        <w:t>nu</w:t>
      </w:r>
      <w:r w:rsidRPr="00D922B6">
        <w:rPr>
          <w:rFonts w:ascii="Tahoma" w:eastAsia="Calibri" w:hAnsi="Tahoma" w:cs="Tahoma"/>
          <w:i/>
          <w:iCs/>
          <w:color w:val="002060"/>
          <w:spacing w:val="1"/>
          <w:shd w:val="clear" w:color="auto" w:fill="D9D9D9" w:themeFill="background1" w:themeFillShade="D9"/>
          <w:lang w:val="ro-RO"/>
        </w:rPr>
        <w:t>m</w:t>
      </w:r>
      <w:r w:rsidRPr="00D922B6">
        <w:rPr>
          <w:rFonts w:ascii="Tahoma" w:eastAsia="Calibri" w:hAnsi="Tahoma" w:cs="Tahoma"/>
          <w:i/>
          <w:iCs/>
          <w:color w:val="002060"/>
          <w:shd w:val="clear" w:color="auto" w:fill="D9D9D9" w:themeFill="background1" w:themeFillShade="D9"/>
          <w:lang w:val="ro-RO"/>
        </w:rPr>
        <w:t>e,</w:t>
      </w:r>
      <w:r w:rsidRPr="00D922B6">
        <w:rPr>
          <w:rFonts w:ascii="Tahoma" w:eastAsia="Calibri" w:hAnsi="Tahoma" w:cs="Tahoma"/>
          <w:i/>
          <w:iCs/>
          <w:color w:val="002060"/>
          <w:spacing w:val="-6"/>
          <w:shd w:val="clear" w:color="auto" w:fill="D9D9D9" w:themeFill="background1" w:themeFillShade="D9"/>
          <w:lang w:val="ro-RO"/>
        </w:rPr>
        <w:t xml:space="preserve"> </w:t>
      </w:r>
      <w:r w:rsidRPr="00D922B6">
        <w:rPr>
          <w:rFonts w:ascii="Tahoma" w:eastAsia="Calibri" w:hAnsi="Tahoma" w:cs="Tahoma"/>
          <w:i/>
          <w:iCs/>
          <w:color w:val="002060"/>
          <w:spacing w:val="-1"/>
          <w:shd w:val="clear" w:color="auto" w:fill="D9D9D9" w:themeFill="background1" w:themeFillShade="D9"/>
          <w:lang w:val="ro-RO"/>
        </w:rPr>
        <w:t>p</w:t>
      </w:r>
      <w:r w:rsidRPr="00D922B6">
        <w:rPr>
          <w:rFonts w:ascii="Tahoma" w:eastAsia="Calibri" w:hAnsi="Tahoma" w:cs="Tahoma"/>
          <w:i/>
          <w:iCs/>
          <w:color w:val="002060"/>
          <w:shd w:val="clear" w:color="auto" w:fill="D9D9D9" w:themeFill="background1" w:themeFillShade="D9"/>
          <w:lang w:val="ro-RO"/>
        </w:rPr>
        <w:t>re</w:t>
      </w:r>
      <w:r w:rsidRPr="00D922B6">
        <w:rPr>
          <w:rFonts w:ascii="Tahoma" w:eastAsia="Calibri" w:hAnsi="Tahoma" w:cs="Tahoma"/>
          <w:i/>
          <w:iCs/>
          <w:color w:val="002060"/>
          <w:spacing w:val="-3"/>
          <w:shd w:val="clear" w:color="auto" w:fill="D9D9D9" w:themeFill="background1" w:themeFillShade="D9"/>
          <w:lang w:val="ro-RO"/>
        </w:rPr>
        <w:t>n</w:t>
      </w:r>
      <w:r w:rsidRPr="00D922B6">
        <w:rPr>
          <w:rFonts w:ascii="Tahoma" w:eastAsia="Calibri" w:hAnsi="Tahoma" w:cs="Tahoma"/>
          <w:i/>
          <w:iCs/>
          <w:color w:val="002060"/>
          <w:spacing w:val="-1"/>
          <w:shd w:val="clear" w:color="auto" w:fill="D9D9D9" w:themeFill="background1" w:themeFillShade="D9"/>
          <w:lang w:val="ro-RO"/>
        </w:rPr>
        <w:t>u</w:t>
      </w:r>
      <w:r w:rsidRPr="00D922B6">
        <w:rPr>
          <w:rFonts w:ascii="Tahoma" w:eastAsia="Calibri" w:hAnsi="Tahoma" w:cs="Tahoma"/>
          <w:i/>
          <w:iCs/>
          <w:color w:val="002060"/>
          <w:spacing w:val="1"/>
          <w:shd w:val="clear" w:color="auto" w:fill="D9D9D9" w:themeFill="background1" w:themeFillShade="D9"/>
          <w:lang w:val="ro-RO"/>
        </w:rPr>
        <w:t>me</w:t>
      </w:r>
      <w:r w:rsidR="00E75CA6" w:rsidRPr="00D922B6">
        <w:rPr>
          <w:rFonts w:ascii="Tahoma" w:eastAsia="Calibri" w:hAnsi="Tahoma" w:cs="Tahoma"/>
          <w:i/>
          <w:iCs/>
          <w:color w:val="002060"/>
          <w:spacing w:val="1"/>
          <w:shd w:val="clear" w:color="auto" w:fill="D9D9D9" w:themeFill="background1" w:themeFillShade="D9"/>
          <w:lang w:val="ro-RO"/>
        </w:rPr>
        <w:t xml:space="preserve"> reprezentant legal al solicitantului]</w:t>
      </w:r>
      <w:r w:rsidR="00E75CA6"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3"/>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s</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al</w:t>
      </w:r>
      <w:r w:rsidRPr="00D922B6">
        <w:rPr>
          <w:rFonts w:ascii="Tahoma" w:eastAsia="Calibri" w:hAnsi="Tahoma" w:cs="Tahoma"/>
          <w:color w:val="002060"/>
          <w:spacing w:val="-7"/>
          <w:lang w:val="ro-RO"/>
        </w:rPr>
        <w:t xml:space="preserve"> </w:t>
      </w:r>
      <w:r w:rsidRPr="00D922B6">
        <w:rPr>
          <w:rFonts w:ascii="Tahoma" w:eastAsia="Calibri" w:hAnsi="Tahoma" w:cs="Tahoma"/>
          <w:color w:val="002060"/>
          <w:lang w:val="ro-RO"/>
        </w:rPr>
        <w:t>CI</w:t>
      </w:r>
      <w:r w:rsidRPr="00D922B6">
        <w:rPr>
          <w:rFonts w:ascii="Tahoma" w:eastAsia="Calibri" w:hAnsi="Tahoma" w:cs="Tahoma"/>
          <w:color w:val="002060"/>
          <w:spacing w:val="-5"/>
          <w:lang w:val="ro-RO"/>
        </w:rPr>
        <w:t xml:space="preserve"> </w:t>
      </w:r>
      <w:r w:rsidRPr="00D922B6">
        <w:rPr>
          <w:rFonts w:ascii="Tahoma" w:eastAsia="Calibri" w:hAnsi="Tahoma" w:cs="Tahoma"/>
          <w:color w:val="002060"/>
          <w:lang w:val="ro-RO"/>
        </w:rPr>
        <w:t>seria</w:t>
      </w:r>
      <w:r w:rsidRPr="00D922B6">
        <w:rPr>
          <w:rFonts w:ascii="Tahoma" w:eastAsia="Calibri" w:hAnsi="Tahoma" w:cs="Tahoma"/>
          <w:color w:val="002060"/>
          <w:spacing w:val="-7"/>
          <w:lang w:val="ro-RO"/>
        </w:rPr>
        <w:t xml:space="preserve"> </w:t>
      </w:r>
      <w:r w:rsidR="00E75CA6" w:rsidRPr="00D922B6">
        <w:rPr>
          <w:rFonts w:ascii="Tahoma" w:eastAsia="Calibri" w:hAnsi="Tahoma" w:cs="Tahoma"/>
          <w:i/>
          <w:iCs/>
          <w:color w:val="002060"/>
          <w:spacing w:val="1"/>
          <w:shd w:val="clear" w:color="auto" w:fill="D9D9D9" w:themeFill="background1" w:themeFillShade="D9"/>
          <w:lang w:val="ro-RO"/>
        </w:rPr>
        <w:t>[</w:t>
      </w:r>
      <w:r w:rsidRPr="00D922B6">
        <w:rPr>
          <w:rFonts w:ascii="Tahoma" w:eastAsia="Calibri" w:hAnsi="Tahoma" w:cs="Tahoma"/>
          <w:i/>
          <w:iCs/>
          <w:color w:val="002060"/>
          <w:spacing w:val="-2"/>
          <w:shd w:val="clear" w:color="auto" w:fill="D9D9D9" w:themeFill="background1" w:themeFillShade="D9"/>
          <w:lang w:val="ro-RO"/>
        </w:rPr>
        <w:t>s</w:t>
      </w:r>
      <w:r w:rsidRPr="00D922B6">
        <w:rPr>
          <w:rFonts w:ascii="Tahoma" w:eastAsia="Calibri" w:hAnsi="Tahoma" w:cs="Tahoma"/>
          <w:i/>
          <w:iCs/>
          <w:color w:val="002060"/>
          <w:shd w:val="clear" w:color="auto" w:fill="D9D9D9" w:themeFill="background1" w:themeFillShade="D9"/>
          <w:lang w:val="ro-RO"/>
        </w:rPr>
        <w:t>eria</w:t>
      </w:r>
      <w:r w:rsidR="00E75CA6" w:rsidRPr="00D922B6">
        <w:rPr>
          <w:rFonts w:ascii="Tahoma" w:eastAsia="Calibri" w:hAnsi="Tahoma" w:cs="Tahoma"/>
          <w:i/>
          <w:iCs/>
          <w:color w:val="002060"/>
          <w:shd w:val="clear" w:color="auto" w:fill="D9D9D9" w:themeFill="background1" w:themeFillShade="D9"/>
          <w:lang w:val="ro-RO"/>
        </w:rPr>
        <w:t>]</w:t>
      </w:r>
      <w:r w:rsidR="00E75CA6" w:rsidRPr="00D922B6">
        <w:rPr>
          <w:rFonts w:ascii="Tahoma" w:eastAsia="Calibri" w:hAnsi="Tahoma" w:cs="Tahoma"/>
          <w:color w:val="002060"/>
          <w:shd w:val="clear" w:color="auto" w:fill="FFFFFF" w:themeFill="background1"/>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r.</w:t>
      </w:r>
      <w:r w:rsidRPr="00D922B6">
        <w:rPr>
          <w:rFonts w:ascii="Tahoma" w:eastAsia="Calibri" w:hAnsi="Tahoma" w:cs="Tahoma"/>
          <w:color w:val="002060"/>
          <w:spacing w:val="-5"/>
          <w:lang w:val="ro-RO"/>
        </w:rPr>
        <w:t xml:space="preserve"> </w:t>
      </w:r>
      <w:r w:rsidR="00E75CA6" w:rsidRPr="00D922B6">
        <w:rPr>
          <w:rFonts w:ascii="Tahoma" w:eastAsia="Calibri" w:hAnsi="Tahoma" w:cs="Tahoma"/>
          <w:i/>
          <w:iCs/>
          <w:color w:val="002060"/>
          <w:spacing w:val="-5"/>
          <w:shd w:val="clear" w:color="auto" w:fill="D9D9D9" w:themeFill="background1" w:themeFillShade="D9"/>
          <w:lang w:val="ro-RO"/>
        </w:rPr>
        <w:t>[</w:t>
      </w:r>
      <w:r w:rsidRPr="00D922B6">
        <w:rPr>
          <w:rFonts w:ascii="Tahoma" w:eastAsia="Calibri" w:hAnsi="Tahoma" w:cs="Tahoma"/>
          <w:i/>
          <w:iCs/>
          <w:color w:val="002060"/>
          <w:spacing w:val="-1"/>
          <w:shd w:val="clear" w:color="auto" w:fill="D9D9D9" w:themeFill="background1" w:themeFillShade="D9"/>
          <w:lang w:val="ro-RO"/>
        </w:rPr>
        <w:t>n</w:t>
      </w:r>
      <w:r w:rsidRPr="00D922B6">
        <w:rPr>
          <w:rFonts w:ascii="Tahoma" w:eastAsia="Calibri" w:hAnsi="Tahoma" w:cs="Tahoma"/>
          <w:i/>
          <w:iCs/>
          <w:color w:val="002060"/>
          <w:shd w:val="clear" w:color="auto" w:fill="D9D9D9" w:themeFill="background1" w:themeFillShade="D9"/>
          <w:lang w:val="ro-RO"/>
        </w:rPr>
        <w:t>r</w:t>
      </w:r>
      <w:r w:rsidRPr="00D922B6">
        <w:rPr>
          <w:rFonts w:ascii="Tahoma" w:eastAsia="Calibri" w:hAnsi="Tahoma" w:cs="Tahoma"/>
          <w:i/>
          <w:iCs/>
          <w:color w:val="002060"/>
          <w:spacing w:val="-1"/>
          <w:shd w:val="clear" w:color="auto" w:fill="D9D9D9" w:themeFill="background1" w:themeFillShade="D9"/>
          <w:lang w:val="ro-RO"/>
        </w:rPr>
        <w:t>.</w:t>
      </w:r>
      <w:r w:rsidR="00E75CA6" w:rsidRPr="00D922B6">
        <w:rPr>
          <w:rFonts w:ascii="Tahoma" w:eastAsia="Calibri" w:hAnsi="Tahoma" w:cs="Tahoma"/>
          <w:i/>
          <w:iCs/>
          <w:color w:val="002060"/>
          <w:shd w:val="clear" w:color="auto" w:fill="D9D9D9" w:themeFill="background1" w:themeFillShade="D9"/>
          <w:lang w:val="ro-RO"/>
        </w:rPr>
        <w:t>]</w:t>
      </w:r>
      <w:r w:rsidRPr="00D922B6">
        <w:rPr>
          <w:rFonts w:ascii="Tahoma" w:eastAsia="Calibri" w:hAnsi="Tahoma" w:cs="Tahoma"/>
          <w:color w:val="002060"/>
          <w:lang w:val="ro-RO"/>
        </w:rPr>
        <w:t>,</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eli</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erată</w:t>
      </w:r>
      <w:r w:rsidRPr="00D922B6">
        <w:rPr>
          <w:rFonts w:ascii="Tahoma" w:eastAsia="Calibri" w:hAnsi="Tahoma" w:cs="Tahoma"/>
          <w:color w:val="002060"/>
          <w:spacing w:val="-4"/>
          <w:lang w:val="ro-RO"/>
        </w:rPr>
        <w:t xml:space="preserve"> </w:t>
      </w:r>
      <w:r w:rsidRPr="00D922B6">
        <w:rPr>
          <w:rFonts w:ascii="Tahoma" w:eastAsia="Calibri" w:hAnsi="Tahoma" w:cs="Tahoma"/>
          <w:i/>
          <w:iCs/>
          <w:color w:val="002060"/>
          <w:spacing w:val="-3"/>
          <w:shd w:val="clear" w:color="auto" w:fill="FFFFFF" w:themeFill="background1"/>
          <w:lang w:val="ro-RO"/>
        </w:rPr>
        <w:t>d</w:t>
      </w:r>
      <w:r w:rsidRPr="00D922B6">
        <w:rPr>
          <w:rFonts w:ascii="Tahoma" w:eastAsia="Calibri" w:hAnsi="Tahoma" w:cs="Tahoma"/>
          <w:i/>
          <w:iCs/>
          <w:color w:val="002060"/>
          <w:shd w:val="clear" w:color="auto" w:fill="FFFFFF" w:themeFill="background1"/>
          <w:lang w:val="ro-RO"/>
        </w:rPr>
        <w:t>e</w:t>
      </w:r>
      <w:r w:rsidRPr="00D922B6">
        <w:rPr>
          <w:rFonts w:ascii="Tahoma" w:eastAsia="Calibri" w:hAnsi="Tahoma" w:cs="Tahoma"/>
          <w:i/>
          <w:iCs/>
          <w:color w:val="002060"/>
          <w:spacing w:val="-6"/>
          <w:shd w:val="clear" w:color="auto" w:fill="FFFFFF" w:themeFill="background1"/>
          <w:lang w:val="ro-RO"/>
        </w:rPr>
        <w:t xml:space="preserve"> </w:t>
      </w:r>
      <w:r w:rsidR="00E75CA6" w:rsidRPr="00D922B6">
        <w:rPr>
          <w:rFonts w:ascii="Tahoma" w:eastAsia="Calibri" w:hAnsi="Tahoma" w:cs="Tahoma"/>
          <w:i/>
          <w:iCs/>
          <w:color w:val="002060"/>
          <w:spacing w:val="-6"/>
          <w:shd w:val="clear" w:color="auto" w:fill="D9D9D9" w:themeFill="background1" w:themeFillShade="D9"/>
          <w:lang w:val="ro-RO"/>
        </w:rPr>
        <w:t>[</w:t>
      </w:r>
      <w:r w:rsidRPr="00D922B6">
        <w:rPr>
          <w:rFonts w:ascii="Tahoma" w:eastAsia="Calibri" w:hAnsi="Tahoma" w:cs="Tahoma"/>
          <w:i/>
          <w:iCs/>
          <w:color w:val="002060"/>
          <w:spacing w:val="1"/>
          <w:shd w:val="clear" w:color="auto" w:fill="D9D9D9" w:themeFill="background1" w:themeFillShade="D9"/>
          <w:lang w:val="ro-RO"/>
        </w:rPr>
        <w:t>o</w:t>
      </w:r>
      <w:r w:rsidRPr="00D922B6">
        <w:rPr>
          <w:rFonts w:ascii="Tahoma" w:eastAsia="Calibri" w:hAnsi="Tahoma" w:cs="Tahoma"/>
          <w:i/>
          <w:iCs/>
          <w:color w:val="002060"/>
          <w:shd w:val="clear" w:color="auto" w:fill="D9D9D9" w:themeFill="background1" w:themeFillShade="D9"/>
          <w:lang w:val="ro-RO"/>
        </w:rPr>
        <w:t>r</w:t>
      </w:r>
      <w:r w:rsidRPr="00D922B6">
        <w:rPr>
          <w:rFonts w:ascii="Tahoma" w:eastAsia="Calibri" w:hAnsi="Tahoma" w:cs="Tahoma"/>
          <w:i/>
          <w:iCs/>
          <w:color w:val="002060"/>
          <w:spacing w:val="-1"/>
          <w:shd w:val="clear" w:color="auto" w:fill="D9D9D9" w:themeFill="background1" w:themeFillShade="D9"/>
          <w:lang w:val="ro-RO"/>
        </w:rPr>
        <w:t>g</w:t>
      </w:r>
      <w:r w:rsidRPr="00D922B6">
        <w:rPr>
          <w:rFonts w:ascii="Tahoma" w:eastAsia="Calibri" w:hAnsi="Tahoma" w:cs="Tahoma"/>
          <w:i/>
          <w:iCs/>
          <w:color w:val="002060"/>
          <w:shd w:val="clear" w:color="auto" w:fill="D9D9D9" w:themeFill="background1" w:themeFillShade="D9"/>
          <w:lang w:val="ro-RO"/>
        </w:rPr>
        <w:t>a</w:t>
      </w:r>
      <w:r w:rsidRPr="00D922B6">
        <w:rPr>
          <w:rFonts w:ascii="Tahoma" w:eastAsia="Calibri" w:hAnsi="Tahoma" w:cs="Tahoma"/>
          <w:i/>
          <w:iCs/>
          <w:color w:val="002060"/>
          <w:spacing w:val="-1"/>
          <w:shd w:val="clear" w:color="auto" w:fill="D9D9D9" w:themeFill="background1" w:themeFillShade="D9"/>
          <w:lang w:val="ro-RO"/>
        </w:rPr>
        <w:t>n</w:t>
      </w:r>
      <w:r w:rsidRPr="00D922B6">
        <w:rPr>
          <w:rFonts w:ascii="Tahoma" w:eastAsia="Calibri" w:hAnsi="Tahoma" w:cs="Tahoma"/>
          <w:i/>
          <w:iCs/>
          <w:color w:val="002060"/>
          <w:shd w:val="clear" w:color="auto" w:fill="D9D9D9" w:themeFill="background1" w:themeFillShade="D9"/>
          <w:lang w:val="ro-RO"/>
        </w:rPr>
        <w:t>i</w:t>
      </w:r>
      <w:r w:rsidRPr="00D922B6">
        <w:rPr>
          <w:rFonts w:ascii="Tahoma" w:eastAsia="Calibri" w:hAnsi="Tahoma" w:cs="Tahoma"/>
          <w:i/>
          <w:iCs/>
          <w:color w:val="002060"/>
          <w:spacing w:val="-3"/>
          <w:shd w:val="clear" w:color="auto" w:fill="D9D9D9" w:themeFill="background1" w:themeFillShade="D9"/>
          <w:lang w:val="ro-RO"/>
        </w:rPr>
        <w:t>s</w:t>
      </w:r>
      <w:r w:rsidRPr="00D922B6">
        <w:rPr>
          <w:rFonts w:ascii="Tahoma" w:eastAsia="Calibri" w:hAnsi="Tahoma" w:cs="Tahoma"/>
          <w:i/>
          <w:iCs/>
          <w:color w:val="002060"/>
          <w:spacing w:val="1"/>
          <w:shd w:val="clear" w:color="auto" w:fill="D9D9D9" w:themeFill="background1" w:themeFillShade="D9"/>
          <w:lang w:val="ro-RO"/>
        </w:rPr>
        <w:t>m</w:t>
      </w:r>
      <w:r w:rsidRPr="00D922B6">
        <w:rPr>
          <w:rFonts w:ascii="Tahoma" w:eastAsia="Calibri" w:hAnsi="Tahoma" w:cs="Tahoma"/>
          <w:i/>
          <w:iCs/>
          <w:color w:val="002060"/>
          <w:spacing w:val="-1"/>
          <w:shd w:val="clear" w:color="auto" w:fill="D9D9D9" w:themeFill="background1" w:themeFillShade="D9"/>
          <w:lang w:val="ro-RO"/>
        </w:rPr>
        <w:t>u</w:t>
      </w:r>
      <w:r w:rsidRPr="00D922B6">
        <w:rPr>
          <w:rFonts w:ascii="Tahoma" w:eastAsia="Calibri" w:hAnsi="Tahoma" w:cs="Tahoma"/>
          <w:i/>
          <w:iCs/>
          <w:color w:val="002060"/>
          <w:shd w:val="clear" w:color="auto" w:fill="D9D9D9" w:themeFill="background1" w:themeFillShade="D9"/>
          <w:lang w:val="ro-RO"/>
        </w:rPr>
        <w:t>l</w:t>
      </w:r>
      <w:r w:rsidRPr="00D922B6">
        <w:rPr>
          <w:rFonts w:ascii="Tahoma" w:eastAsia="Calibri" w:hAnsi="Tahoma" w:cs="Tahoma"/>
          <w:i/>
          <w:iCs/>
          <w:color w:val="002060"/>
          <w:spacing w:val="-4"/>
          <w:shd w:val="clear" w:color="auto" w:fill="D9D9D9" w:themeFill="background1" w:themeFillShade="D9"/>
          <w:lang w:val="ro-RO"/>
        </w:rPr>
        <w:t xml:space="preserve"> </w:t>
      </w:r>
      <w:r w:rsidRPr="00D922B6">
        <w:rPr>
          <w:rFonts w:ascii="Tahoma" w:eastAsia="Calibri" w:hAnsi="Tahoma" w:cs="Tahoma"/>
          <w:i/>
          <w:iCs/>
          <w:color w:val="002060"/>
          <w:spacing w:val="-2"/>
          <w:shd w:val="clear" w:color="auto" w:fill="D9D9D9" w:themeFill="background1" w:themeFillShade="D9"/>
          <w:lang w:val="ro-RO"/>
        </w:rPr>
        <w:t>e</w:t>
      </w:r>
      <w:r w:rsidRPr="00D922B6">
        <w:rPr>
          <w:rFonts w:ascii="Tahoma" w:eastAsia="Calibri" w:hAnsi="Tahoma" w:cs="Tahoma"/>
          <w:i/>
          <w:iCs/>
          <w:color w:val="002060"/>
          <w:spacing w:val="1"/>
          <w:shd w:val="clear" w:color="auto" w:fill="D9D9D9" w:themeFill="background1" w:themeFillShade="D9"/>
          <w:lang w:val="ro-RO"/>
        </w:rPr>
        <w:t>m</w:t>
      </w:r>
      <w:r w:rsidRPr="00D922B6">
        <w:rPr>
          <w:rFonts w:ascii="Tahoma" w:eastAsia="Calibri" w:hAnsi="Tahoma" w:cs="Tahoma"/>
          <w:i/>
          <w:iCs/>
          <w:color w:val="002060"/>
          <w:shd w:val="clear" w:color="auto" w:fill="D9D9D9" w:themeFill="background1" w:themeFillShade="D9"/>
          <w:lang w:val="ro-RO"/>
        </w:rPr>
        <w:t>ite</w:t>
      </w:r>
      <w:r w:rsidRPr="00D922B6">
        <w:rPr>
          <w:rFonts w:ascii="Tahoma" w:eastAsia="Calibri" w:hAnsi="Tahoma" w:cs="Tahoma"/>
          <w:i/>
          <w:iCs/>
          <w:color w:val="002060"/>
          <w:spacing w:val="-3"/>
          <w:shd w:val="clear" w:color="auto" w:fill="D9D9D9" w:themeFill="background1" w:themeFillShade="D9"/>
          <w:lang w:val="ro-RO"/>
        </w:rPr>
        <w:t>n</w:t>
      </w:r>
      <w:r w:rsidRPr="00D922B6">
        <w:rPr>
          <w:rFonts w:ascii="Tahoma" w:eastAsia="Calibri" w:hAnsi="Tahoma" w:cs="Tahoma"/>
          <w:i/>
          <w:iCs/>
          <w:color w:val="002060"/>
          <w:spacing w:val="1"/>
          <w:shd w:val="clear" w:color="auto" w:fill="D9D9D9" w:themeFill="background1" w:themeFillShade="D9"/>
          <w:lang w:val="ro-RO"/>
        </w:rPr>
        <w:t>t</w:t>
      </w:r>
      <w:r w:rsidR="00E75CA6" w:rsidRPr="00D922B6">
        <w:rPr>
          <w:rFonts w:ascii="Tahoma" w:eastAsia="Calibri" w:hAnsi="Tahoma" w:cs="Tahoma"/>
          <w:i/>
          <w:iCs/>
          <w:color w:val="002060"/>
          <w:shd w:val="clear" w:color="auto" w:fill="D9D9D9" w:themeFill="background1" w:themeFillShade="D9"/>
          <w:lang w:val="ro-RO"/>
        </w:rPr>
        <w:t>]</w:t>
      </w:r>
      <w:r w:rsidR="005C4F22" w:rsidRPr="00D922B6">
        <w:rPr>
          <w:rFonts w:ascii="Tahoma" w:eastAsia="Calibri" w:hAnsi="Tahoma" w:cs="Tahoma"/>
          <w:i/>
          <w:iCs/>
          <w:color w:val="002060"/>
          <w:shd w:val="clear" w:color="auto" w:fill="FFFFFF" w:themeFill="background1"/>
          <w:lang w:val="ro-RO"/>
        </w:rPr>
        <w:t xml:space="preserve"> /</w:t>
      </w:r>
      <w:r w:rsidR="005C4F22" w:rsidRPr="00D922B6">
        <w:rPr>
          <w:rFonts w:ascii="Tahoma" w:eastAsia="Calibri" w:hAnsi="Tahoma" w:cs="Tahoma"/>
          <w:color w:val="002060"/>
          <w:spacing w:val="4"/>
          <w:shd w:val="clear" w:color="auto" w:fill="FFFFFF" w:themeFill="background1"/>
          <w:lang w:val="ro-RO"/>
        </w:rPr>
        <w:t xml:space="preserve"> </w:t>
      </w:r>
      <w:r w:rsidR="005C4F22" w:rsidRPr="00D922B6">
        <w:rPr>
          <w:rFonts w:ascii="Tahoma" w:eastAsia="Calibri" w:hAnsi="Tahoma" w:cs="Tahoma"/>
          <w:color w:val="002060"/>
          <w:spacing w:val="-1"/>
          <w:lang w:val="ro-RO"/>
        </w:rPr>
        <w:t>p</w:t>
      </w:r>
      <w:r w:rsidR="005C4F22" w:rsidRPr="00D922B6">
        <w:rPr>
          <w:rFonts w:ascii="Tahoma" w:eastAsia="Calibri" w:hAnsi="Tahoma" w:cs="Tahoma"/>
          <w:color w:val="002060"/>
          <w:lang w:val="ro-RO"/>
        </w:rPr>
        <w:t>așa</w:t>
      </w:r>
      <w:r w:rsidR="005C4F22" w:rsidRPr="00D922B6">
        <w:rPr>
          <w:rFonts w:ascii="Tahoma" w:eastAsia="Calibri" w:hAnsi="Tahoma" w:cs="Tahoma"/>
          <w:color w:val="002060"/>
          <w:spacing w:val="-3"/>
          <w:lang w:val="ro-RO"/>
        </w:rPr>
        <w:t>p</w:t>
      </w:r>
      <w:r w:rsidR="005C4F22" w:rsidRPr="00D922B6">
        <w:rPr>
          <w:rFonts w:ascii="Tahoma" w:eastAsia="Calibri" w:hAnsi="Tahoma" w:cs="Tahoma"/>
          <w:color w:val="002060"/>
          <w:spacing w:val="1"/>
          <w:lang w:val="ro-RO"/>
        </w:rPr>
        <w:t>o</w:t>
      </w:r>
      <w:r w:rsidR="005C4F22" w:rsidRPr="00D922B6">
        <w:rPr>
          <w:rFonts w:ascii="Tahoma" w:eastAsia="Calibri" w:hAnsi="Tahoma" w:cs="Tahoma"/>
          <w:color w:val="002060"/>
          <w:lang w:val="ro-RO"/>
        </w:rPr>
        <w:t>rt</w:t>
      </w:r>
      <w:r w:rsidR="005C4F22" w:rsidRPr="00D922B6">
        <w:rPr>
          <w:rFonts w:ascii="Tahoma" w:eastAsia="Calibri" w:hAnsi="Tahoma" w:cs="Tahoma"/>
          <w:color w:val="002060"/>
          <w:spacing w:val="1"/>
          <w:lang w:val="ro-RO"/>
        </w:rPr>
        <w:t xml:space="preserve"> </w:t>
      </w:r>
      <w:r w:rsidR="005C4F22" w:rsidRPr="00D922B6">
        <w:rPr>
          <w:rFonts w:ascii="Tahoma" w:eastAsia="Calibri" w:hAnsi="Tahoma" w:cs="Tahoma"/>
          <w:color w:val="002060"/>
          <w:spacing w:val="-1"/>
          <w:lang w:val="ro-RO"/>
        </w:rPr>
        <w:t>n</w:t>
      </w:r>
      <w:r w:rsidR="005C4F22" w:rsidRPr="00D922B6">
        <w:rPr>
          <w:rFonts w:ascii="Tahoma" w:eastAsia="Calibri" w:hAnsi="Tahoma" w:cs="Tahoma"/>
          <w:color w:val="002060"/>
          <w:lang w:val="ro-RO"/>
        </w:rPr>
        <w:t xml:space="preserve">r. </w:t>
      </w:r>
      <w:r w:rsidR="005C4F22" w:rsidRPr="00D922B6">
        <w:rPr>
          <w:rFonts w:ascii="Tahoma" w:eastAsia="Calibri" w:hAnsi="Tahoma" w:cs="Tahoma"/>
          <w:i/>
          <w:iCs/>
          <w:color w:val="002060"/>
          <w:spacing w:val="-5"/>
          <w:shd w:val="clear" w:color="auto" w:fill="D9D9D9" w:themeFill="background1" w:themeFillShade="D9"/>
          <w:lang w:val="ro-RO"/>
        </w:rPr>
        <w:t>[</w:t>
      </w:r>
      <w:r w:rsidR="005C4F22" w:rsidRPr="00D922B6">
        <w:rPr>
          <w:rFonts w:ascii="Tahoma" w:eastAsia="Calibri" w:hAnsi="Tahoma" w:cs="Tahoma"/>
          <w:i/>
          <w:iCs/>
          <w:color w:val="002060"/>
          <w:spacing w:val="-1"/>
          <w:shd w:val="clear" w:color="auto" w:fill="D9D9D9" w:themeFill="background1" w:themeFillShade="D9"/>
          <w:lang w:val="ro-RO"/>
        </w:rPr>
        <w:t>n</w:t>
      </w:r>
      <w:r w:rsidR="005C4F22" w:rsidRPr="00D922B6">
        <w:rPr>
          <w:rFonts w:ascii="Tahoma" w:eastAsia="Calibri" w:hAnsi="Tahoma" w:cs="Tahoma"/>
          <w:i/>
          <w:iCs/>
          <w:color w:val="002060"/>
          <w:shd w:val="clear" w:color="auto" w:fill="D9D9D9" w:themeFill="background1" w:themeFillShade="D9"/>
          <w:lang w:val="ro-RO"/>
        </w:rPr>
        <w:t>r</w:t>
      </w:r>
      <w:r w:rsidR="005C4F22" w:rsidRPr="00D922B6">
        <w:rPr>
          <w:rFonts w:ascii="Tahoma" w:eastAsia="Calibri" w:hAnsi="Tahoma" w:cs="Tahoma"/>
          <w:i/>
          <w:iCs/>
          <w:color w:val="002060"/>
          <w:spacing w:val="-1"/>
          <w:shd w:val="clear" w:color="auto" w:fill="D9D9D9" w:themeFill="background1" w:themeFillShade="D9"/>
          <w:lang w:val="ro-RO"/>
        </w:rPr>
        <w:t>.</w:t>
      </w:r>
      <w:r w:rsidR="005C4F22" w:rsidRPr="00D922B6">
        <w:rPr>
          <w:rFonts w:ascii="Tahoma" w:eastAsia="Calibri" w:hAnsi="Tahoma" w:cs="Tahoma"/>
          <w:i/>
          <w:iCs/>
          <w:color w:val="002060"/>
          <w:shd w:val="clear" w:color="auto" w:fill="D9D9D9" w:themeFill="background1" w:themeFillShade="D9"/>
          <w:lang w:val="ro-RO"/>
        </w:rPr>
        <w:t>]</w:t>
      </w:r>
      <w:r w:rsidR="005C4F22" w:rsidRPr="00D922B6">
        <w:rPr>
          <w:rFonts w:ascii="Tahoma" w:eastAsia="Calibri" w:hAnsi="Tahoma" w:cs="Tahoma"/>
          <w:color w:val="002060"/>
          <w:lang w:val="ro-RO"/>
        </w:rPr>
        <w:t>,</w:t>
      </w:r>
      <w:r w:rsidR="005C4F22" w:rsidRPr="00D922B6">
        <w:rPr>
          <w:rFonts w:ascii="Tahoma" w:eastAsia="Calibri" w:hAnsi="Tahoma" w:cs="Tahoma"/>
          <w:color w:val="002060"/>
          <w:spacing w:val="1"/>
          <w:lang w:val="ro-RO"/>
        </w:rPr>
        <w:t xml:space="preserve"> </w:t>
      </w:r>
      <w:r w:rsidR="005C4F22" w:rsidRPr="00D922B6">
        <w:rPr>
          <w:rFonts w:ascii="Tahoma" w:eastAsia="Calibri" w:hAnsi="Tahoma" w:cs="Tahoma"/>
          <w:color w:val="002060"/>
          <w:lang w:val="ro-RO"/>
        </w:rPr>
        <w:t>eli</w:t>
      </w:r>
      <w:r w:rsidR="005C4F22" w:rsidRPr="00D922B6">
        <w:rPr>
          <w:rFonts w:ascii="Tahoma" w:eastAsia="Calibri" w:hAnsi="Tahoma" w:cs="Tahoma"/>
          <w:color w:val="002060"/>
          <w:spacing w:val="-1"/>
          <w:lang w:val="ro-RO"/>
        </w:rPr>
        <w:t>b</w:t>
      </w:r>
      <w:r w:rsidR="005C4F22" w:rsidRPr="00D922B6">
        <w:rPr>
          <w:rFonts w:ascii="Tahoma" w:eastAsia="Calibri" w:hAnsi="Tahoma" w:cs="Tahoma"/>
          <w:color w:val="002060"/>
          <w:lang w:val="ro-RO"/>
        </w:rPr>
        <w:t>e</w:t>
      </w:r>
      <w:r w:rsidR="005C4F22" w:rsidRPr="00D922B6">
        <w:rPr>
          <w:rFonts w:ascii="Tahoma" w:eastAsia="Calibri" w:hAnsi="Tahoma" w:cs="Tahoma"/>
          <w:color w:val="002060"/>
          <w:spacing w:val="-2"/>
          <w:lang w:val="ro-RO"/>
        </w:rPr>
        <w:t>r</w:t>
      </w:r>
      <w:r w:rsidR="005C4F22" w:rsidRPr="00D922B6">
        <w:rPr>
          <w:rFonts w:ascii="Tahoma" w:eastAsia="Calibri" w:hAnsi="Tahoma" w:cs="Tahoma"/>
          <w:color w:val="002060"/>
          <w:lang w:val="ro-RO"/>
        </w:rPr>
        <w:t>at</w:t>
      </w:r>
      <w:r w:rsidR="005C4F22" w:rsidRPr="00D922B6">
        <w:rPr>
          <w:rFonts w:ascii="Tahoma" w:eastAsia="Calibri" w:hAnsi="Tahoma" w:cs="Tahoma"/>
          <w:color w:val="002060"/>
          <w:spacing w:val="3"/>
          <w:lang w:val="ro-RO"/>
        </w:rPr>
        <w:t xml:space="preserve"> </w:t>
      </w:r>
      <w:r w:rsidR="005C4F22" w:rsidRPr="00D922B6">
        <w:rPr>
          <w:rFonts w:ascii="Tahoma" w:eastAsia="Calibri" w:hAnsi="Tahoma" w:cs="Tahoma"/>
          <w:color w:val="002060"/>
          <w:spacing w:val="-1"/>
          <w:lang w:val="ro-RO"/>
        </w:rPr>
        <w:t>d</w:t>
      </w:r>
      <w:r w:rsidR="005C4F22" w:rsidRPr="00D922B6">
        <w:rPr>
          <w:rFonts w:ascii="Tahoma" w:eastAsia="Calibri" w:hAnsi="Tahoma" w:cs="Tahoma"/>
          <w:color w:val="002060"/>
          <w:lang w:val="ro-RO"/>
        </w:rPr>
        <w:t>e</w:t>
      </w:r>
      <w:r w:rsidR="005C4F22" w:rsidRPr="00D922B6">
        <w:rPr>
          <w:rFonts w:ascii="Tahoma" w:eastAsia="Calibri" w:hAnsi="Tahoma" w:cs="Tahoma"/>
          <w:color w:val="002060"/>
          <w:spacing w:val="1"/>
          <w:lang w:val="ro-RO"/>
        </w:rPr>
        <w:t xml:space="preserve"> </w:t>
      </w:r>
      <w:r w:rsidR="005C4F22" w:rsidRPr="00D922B6">
        <w:rPr>
          <w:rFonts w:ascii="Tahoma" w:eastAsia="Calibri" w:hAnsi="Tahoma" w:cs="Tahoma"/>
          <w:i/>
          <w:iCs/>
          <w:color w:val="002060"/>
          <w:spacing w:val="-6"/>
          <w:shd w:val="clear" w:color="auto" w:fill="D9D9D9" w:themeFill="background1" w:themeFillShade="D9"/>
          <w:lang w:val="ro-RO"/>
        </w:rPr>
        <w:t>[</w:t>
      </w:r>
      <w:r w:rsidR="005C4F22" w:rsidRPr="00D922B6">
        <w:rPr>
          <w:rFonts w:ascii="Tahoma" w:eastAsia="Calibri" w:hAnsi="Tahoma" w:cs="Tahoma"/>
          <w:i/>
          <w:iCs/>
          <w:color w:val="002060"/>
          <w:spacing w:val="1"/>
          <w:shd w:val="clear" w:color="auto" w:fill="D9D9D9" w:themeFill="background1" w:themeFillShade="D9"/>
          <w:lang w:val="ro-RO"/>
        </w:rPr>
        <w:t>o</w:t>
      </w:r>
      <w:r w:rsidR="005C4F22" w:rsidRPr="00D922B6">
        <w:rPr>
          <w:rFonts w:ascii="Tahoma" w:eastAsia="Calibri" w:hAnsi="Tahoma" w:cs="Tahoma"/>
          <w:i/>
          <w:iCs/>
          <w:color w:val="002060"/>
          <w:shd w:val="clear" w:color="auto" w:fill="D9D9D9" w:themeFill="background1" w:themeFillShade="D9"/>
          <w:lang w:val="ro-RO"/>
        </w:rPr>
        <w:t>r</w:t>
      </w:r>
      <w:r w:rsidR="005C4F22" w:rsidRPr="00D922B6">
        <w:rPr>
          <w:rFonts w:ascii="Tahoma" w:eastAsia="Calibri" w:hAnsi="Tahoma" w:cs="Tahoma"/>
          <w:i/>
          <w:iCs/>
          <w:color w:val="002060"/>
          <w:spacing w:val="-1"/>
          <w:shd w:val="clear" w:color="auto" w:fill="D9D9D9" w:themeFill="background1" w:themeFillShade="D9"/>
          <w:lang w:val="ro-RO"/>
        </w:rPr>
        <w:t>g</w:t>
      </w:r>
      <w:r w:rsidR="005C4F22" w:rsidRPr="00D922B6">
        <w:rPr>
          <w:rFonts w:ascii="Tahoma" w:eastAsia="Calibri" w:hAnsi="Tahoma" w:cs="Tahoma"/>
          <w:i/>
          <w:iCs/>
          <w:color w:val="002060"/>
          <w:shd w:val="clear" w:color="auto" w:fill="D9D9D9" w:themeFill="background1" w:themeFillShade="D9"/>
          <w:lang w:val="ro-RO"/>
        </w:rPr>
        <w:t>a</w:t>
      </w:r>
      <w:r w:rsidR="005C4F22" w:rsidRPr="00D922B6">
        <w:rPr>
          <w:rFonts w:ascii="Tahoma" w:eastAsia="Calibri" w:hAnsi="Tahoma" w:cs="Tahoma"/>
          <w:i/>
          <w:iCs/>
          <w:color w:val="002060"/>
          <w:spacing w:val="-1"/>
          <w:shd w:val="clear" w:color="auto" w:fill="D9D9D9" w:themeFill="background1" w:themeFillShade="D9"/>
          <w:lang w:val="ro-RO"/>
        </w:rPr>
        <w:t>n</w:t>
      </w:r>
      <w:r w:rsidR="005C4F22" w:rsidRPr="00D922B6">
        <w:rPr>
          <w:rFonts w:ascii="Tahoma" w:eastAsia="Calibri" w:hAnsi="Tahoma" w:cs="Tahoma"/>
          <w:i/>
          <w:iCs/>
          <w:color w:val="002060"/>
          <w:shd w:val="clear" w:color="auto" w:fill="D9D9D9" w:themeFill="background1" w:themeFillShade="D9"/>
          <w:lang w:val="ro-RO"/>
        </w:rPr>
        <w:t>i</w:t>
      </w:r>
      <w:r w:rsidR="005C4F22" w:rsidRPr="00D922B6">
        <w:rPr>
          <w:rFonts w:ascii="Tahoma" w:eastAsia="Calibri" w:hAnsi="Tahoma" w:cs="Tahoma"/>
          <w:i/>
          <w:iCs/>
          <w:color w:val="002060"/>
          <w:spacing w:val="-3"/>
          <w:shd w:val="clear" w:color="auto" w:fill="D9D9D9" w:themeFill="background1" w:themeFillShade="D9"/>
          <w:lang w:val="ro-RO"/>
        </w:rPr>
        <w:t>s</w:t>
      </w:r>
      <w:r w:rsidR="005C4F22" w:rsidRPr="00D922B6">
        <w:rPr>
          <w:rFonts w:ascii="Tahoma" w:eastAsia="Calibri" w:hAnsi="Tahoma" w:cs="Tahoma"/>
          <w:i/>
          <w:iCs/>
          <w:color w:val="002060"/>
          <w:spacing w:val="1"/>
          <w:shd w:val="clear" w:color="auto" w:fill="D9D9D9" w:themeFill="background1" w:themeFillShade="D9"/>
          <w:lang w:val="ro-RO"/>
        </w:rPr>
        <w:t>m</w:t>
      </w:r>
      <w:r w:rsidR="005C4F22" w:rsidRPr="00D922B6">
        <w:rPr>
          <w:rFonts w:ascii="Tahoma" w:eastAsia="Calibri" w:hAnsi="Tahoma" w:cs="Tahoma"/>
          <w:i/>
          <w:iCs/>
          <w:color w:val="002060"/>
          <w:spacing w:val="-1"/>
          <w:shd w:val="clear" w:color="auto" w:fill="D9D9D9" w:themeFill="background1" w:themeFillShade="D9"/>
          <w:lang w:val="ro-RO"/>
        </w:rPr>
        <w:t>u</w:t>
      </w:r>
      <w:r w:rsidR="005C4F22" w:rsidRPr="00D922B6">
        <w:rPr>
          <w:rFonts w:ascii="Tahoma" w:eastAsia="Calibri" w:hAnsi="Tahoma" w:cs="Tahoma"/>
          <w:i/>
          <w:iCs/>
          <w:color w:val="002060"/>
          <w:shd w:val="clear" w:color="auto" w:fill="D9D9D9" w:themeFill="background1" w:themeFillShade="D9"/>
          <w:lang w:val="ro-RO"/>
        </w:rPr>
        <w:t>l</w:t>
      </w:r>
      <w:r w:rsidR="005C4F22" w:rsidRPr="00D922B6">
        <w:rPr>
          <w:rFonts w:ascii="Tahoma" w:eastAsia="Calibri" w:hAnsi="Tahoma" w:cs="Tahoma"/>
          <w:i/>
          <w:iCs/>
          <w:color w:val="002060"/>
          <w:spacing w:val="-4"/>
          <w:shd w:val="clear" w:color="auto" w:fill="D9D9D9" w:themeFill="background1" w:themeFillShade="D9"/>
          <w:lang w:val="ro-RO"/>
        </w:rPr>
        <w:t xml:space="preserve"> </w:t>
      </w:r>
      <w:r w:rsidR="005C4F22" w:rsidRPr="00D922B6">
        <w:rPr>
          <w:rFonts w:ascii="Tahoma" w:eastAsia="Calibri" w:hAnsi="Tahoma" w:cs="Tahoma"/>
          <w:i/>
          <w:iCs/>
          <w:color w:val="002060"/>
          <w:spacing w:val="-2"/>
          <w:shd w:val="clear" w:color="auto" w:fill="D9D9D9" w:themeFill="background1" w:themeFillShade="D9"/>
          <w:lang w:val="ro-RO"/>
        </w:rPr>
        <w:t>e</w:t>
      </w:r>
      <w:r w:rsidR="005C4F22" w:rsidRPr="00D922B6">
        <w:rPr>
          <w:rFonts w:ascii="Tahoma" w:eastAsia="Calibri" w:hAnsi="Tahoma" w:cs="Tahoma"/>
          <w:i/>
          <w:iCs/>
          <w:color w:val="002060"/>
          <w:spacing w:val="1"/>
          <w:shd w:val="clear" w:color="auto" w:fill="D9D9D9" w:themeFill="background1" w:themeFillShade="D9"/>
          <w:lang w:val="ro-RO"/>
        </w:rPr>
        <w:t>m</w:t>
      </w:r>
      <w:r w:rsidR="005C4F22" w:rsidRPr="00D922B6">
        <w:rPr>
          <w:rFonts w:ascii="Tahoma" w:eastAsia="Calibri" w:hAnsi="Tahoma" w:cs="Tahoma"/>
          <w:i/>
          <w:iCs/>
          <w:color w:val="002060"/>
          <w:shd w:val="clear" w:color="auto" w:fill="D9D9D9" w:themeFill="background1" w:themeFillShade="D9"/>
          <w:lang w:val="ro-RO"/>
        </w:rPr>
        <w:t>ite</w:t>
      </w:r>
      <w:r w:rsidR="005C4F22" w:rsidRPr="00D922B6">
        <w:rPr>
          <w:rFonts w:ascii="Tahoma" w:eastAsia="Calibri" w:hAnsi="Tahoma" w:cs="Tahoma"/>
          <w:i/>
          <w:iCs/>
          <w:color w:val="002060"/>
          <w:spacing w:val="-3"/>
          <w:shd w:val="clear" w:color="auto" w:fill="D9D9D9" w:themeFill="background1" w:themeFillShade="D9"/>
          <w:lang w:val="ro-RO"/>
        </w:rPr>
        <w:t>n</w:t>
      </w:r>
      <w:r w:rsidR="005C4F22" w:rsidRPr="00D922B6">
        <w:rPr>
          <w:rFonts w:ascii="Tahoma" w:eastAsia="Calibri" w:hAnsi="Tahoma" w:cs="Tahoma"/>
          <w:i/>
          <w:iCs/>
          <w:color w:val="002060"/>
          <w:spacing w:val="1"/>
          <w:shd w:val="clear" w:color="auto" w:fill="D9D9D9" w:themeFill="background1" w:themeFillShade="D9"/>
          <w:lang w:val="ro-RO"/>
        </w:rPr>
        <w:t>t</w:t>
      </w:r>
      <w:r w:rsidR="005C4F22" w:rsidRPr="00D922B6">
        <w:rPr>
          <w:rFonts w:ascii="Tahoma" w:eastAsia="Calibri" w:hAnsi="Tahoma" w:cs="Tahoma"/>
          <w:i/>
          <w:iCs/>
          <w:color w:val="002060"/>
          <w:shd w:val="clear" w:color="auto" w:fill="D9D9D9" w:themeFill="background1" w:themeFillShade="D9"/>
          <w:lang w:val="ro-RO"/>
        </w:rPr>
        <w:t>]</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P</w:t>
      </w:r>
      <w:r w:rsidRPr="00D922B6">
        <w:rPr>
          <w:rFonts w:ascii="Tahoma" w:eastAsia="Calibri" w:hAnsi="Tahoma" w:cs="Tahoma"/>
          <w:color w:val="002060"/>
          <w:spacing w:val="-3"/>
          <w:lang w:val="ro-RO"/>
        </w:rPr>
        <w:t xml:space="preserve"> </w:t>
      </w:r>
      <w:r w:rsidR="00E75CA6" w:rsidRPr="00D922B6">
        <w:rPr>
          <w:rFonts w:ascii="Tahoma" w:eastAsia="Calibri" w:hAnsi="Tahoma" w:cs="Tahoma"/>
          <w:i/>
          <w:iCs/>
          <w:color w:val="002060"/>
          <w:spacing w:val="1"/>
          <w:shd w:val="clear" w:color="auto" w:fill="D9D9D9" w:themeFill="background1" w:themeFillShade="D9"/>
          <w:lang w:val="ro-RO"/>
        </w:rPr>
        <w:t>[</w:t>
      </w:r>
      <w:r w:rsidRPr="00D922B6">
        <w:rPr>
          <w:rFonts w:ascii="Tahoma" w:eastAsia="Calibri" w:hAnsi="Tahoma" w:cs="Tahoma"/>
          <w:i/>
          <w:iCs/>
          <w:color w:val="002060"/>
          <w:shd w:val="clear" w:color="auto" w:fill="D9D9D9" w:themeFill="background1" w:themeFillShade="D9"/>
          <w:lang w:val="ro-RO"/>
        </w:rPr>
        <w:t>C</w:t>
      </w:r>
      <w:r w:rsidRPr="00D922B6">
        <w:rPr>
          <w:rFonts w:ascii="Tahoma" w:eastAsia="Calibri" w:hAnsi="Tahoma" w:cs="Tahoma"/>
          <w:i/>
          <w:iCs/>
          <w:color w:val="002060"/>
          <w:spacing w:val="-3"/>
          <w:shd w:val="clear" w:color="auto" w:fill="D9D9D9" w:themeFill="background1" w:themeFillShade="D9"/>
          <w:lang w:val="ro-RO"/>
        </w:rPr>
        <w:t>N</w:t>
      </w:r>
      <w:r w:rsidRPr="00D922B6">
        <w:rPr>
          <w:rFonts w:ascii="Tahoma" w:eastAsia="Calibri" w:hAnsi="Tahoma" w:cs="Tahoma"/>
          <w:i/>
          <w:iCs/>
          <w:color w:val="002060"/>
          <w:spacing w:val="1"/>
          <w:shd w:val="clear" w:color="auto" w:fill="D9D9D9" w:themeFill="background1" w:themeFillShade="D9"/>
          <w:lang w:val="ro-RO"/>
        </w:rPr>
        <w:t>P</w:t>
      </w:r>
      <w:r w:rsidR="00E75CA6" w:rsidRPr="00D922B6">
        <w:rPr>
          <w:rFonts w:ascii="Tahoma" w:eastAsia="Calibri" w:hAnsi="Tahoma" w:cs="Tahoma"/>
          <w:i/>
          <w:iCs/>
          <w:color w:val="002060"/>
          <w:shd w:val="clear" w:color="auto" w:fill="D9D9D9" w:themeFill="background1" w:themeFillShade="D9"/>
          <w:lang w:val="ro-RO"/>
        </w:rPr>
        <w:t>]</w:t>
      </w:r>
      <w:r w:rsidR="005C4F22" w:rsidRPr="00D922B6">
        <w:rPr>
          <w:rFonts w:ascii="Tahoma" w:eastAsia="Calibri" w:hAnsi="Tahoma" w:cs="Tahoma"/>
          <w:i/>
          <w:iCs/>
          <w:color w:val="002060"/>
          <w:shd w:val="clear" w:color="auto" w:fill="FFFFFF" w:themeFill="background1"/>
          <w:lang w:val="ro-RO"/>
        </w:rPr>
        <w:t xml:space="preserve">, </w:t>
      </w:r>
      <w:r w:rsidRPr="00D922B6">
        <w:rPr>
          <w:rFonts w:ascii="Tahoma" w:eastAsia="Calibri" w:hAnsi="Tahoma" w:cs="Tahoma"/>
          <w:color w:val="002060"/>
          <w:lang w:val="ro-RO"/>
        </w:rPr>
        <w:t>în calit</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rep</w:t>
      </w:r>
      <w:r w:rsidRPr="00D922B6">
        <w:rPr>
          <w:rFonts w:ascii="Tahoma" w:eastAsia="Calibri" w:hAnsi="Tahoma" w:cs="Tahoma"/>
          <w:color w:val="002060"/>
          <w:spacing w:val="-1"/>
          <w:lang w:val="ro-RO"/>
        </w:rPr>
        <w:t>r</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z</w:t>
      </w:r>
      <w:r w:rsidRPr="00D922B6">
        <w:rPr>
          <w:rFonts w:ascii="Tahoma" w:eastAsia="Calibri" w:hAnsi="Tahoma" w:cs="Tahoma"/>
          <w:color w:val="002060"/>
          <w:lang w:val="ro-RO"/>
        </w:rPr>
        <w:t>ent</w:t>
      </w:r>
      <w:r w:rsidRPr="00D922B6">
        <w:rPr>
          <w:rFonts w:ascii="Tahoma" w:eastAsia="Calibri" w:hAnsi="Tahoma" w:cs="Tahoma"/>
          <w:color w:val="002060"/>
          <w:spacing w:val="-2"/>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 xml:space="preserve">legal al </w:t>
      </w:r>
      <w:r w:rsidR="005C4F22" w:rsidRPr="00D922B6">
        <w:rPr>
          <w:rFonts w:ascii="Tahoma" w:eastAsia="Calibri" w:hAnsi="Tahoma" w:cs="Tahoma"/>
          <w:i/>
          <w:iCs/>
          <w:color w:val="002060"/>
          <w:highlight w:val="lightGray"/>
          <w:lang w:val="ro-RO"/>
        </w:rPr>
        <w:t>[denumirea solicitantului]</w:t>
      </w:r>
      <w:r w:rsidRPr="00D922B6">
        <w:rPr>
          <w:rFonts w:ascii="Tahoma" w:eastAsia="Calibri" w:hAnsi="Tahoma" w:cs="Tahoma"/>
          <w:color w:val="002060"/>
          <w:lang w:val="ro-RO"/>
        </w:rPr>
        <w:t>, cu</w:t>
      </w:r>
      <w:r w:rsidRPr="00D922B6">
        <w:rPr>
          <w:rFonts w:ascii="Tahoma" w:eastAsia="Calibri" w:hAnsi="Tahoma" w:cs="Tahoma"/>
          <w:color w:val="002060"/>
          <w:spacing w:val="-1"/>
          <w:lang w:val="ro-RO"/>
        </w:rPr>
        <w:t>n</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scând</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că</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clar</w:t>
      </w:r>
      <w:r w:rsidRPr="00D922B6">
        <w:rPr>
          <w:rFonts w:ascii="Tahoma" w:eastAsia="Calibri" w:hAnsi="Tahoma" w:cs="Tahoma"/>
          <w:color w:val="002060"/>
          <w:spacing w:val="-1"/>
          <w:lang w:val="ro-RO"/>
        </w:rPr>
        <w:t>a</w:t>
      </w:r>
      <w:r w:rsidRPr="00D922B6">
        <w:rPr>
          <w:rFonts w:ascii="Tahoma" w:eastAsia="Calibri" w:hAnsi="Tahoma" w:cs="Tahoma"/>
          <w:color w:val="002060"/>
          <w:lang w:val="ro-RO"/>
        </w:rPr>
        <w:t xml:space="preserve">rea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ec</w:t>
      </w:r>
      <w:r w:rsidRPr="00D922B6">
        <w:rPr>
          <w:rFonts w:ascii="Tahoma" w:eastAsia="Calibri" w:hAnsi="Tahoma" w:cs="Tahoma"/>
          <w:color w:val="002060"/>
          <w:spacing w:val="2"/>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005C4F22" w:rsidRPr="00D922B6">
        <w:rPr>
          <w:rFonts w:ascii="Tahoma" w:eastAsia="Calibri" w:hAnsi="Tahoma" w:cs="Tahoma"/>
          <w:color w:val="002060"/>
          <w:lang w:val="ro-RO"/>
        </w:rPr>
        <w:t>a</w:t>
      </w:r>
      <w:r w:rsidR="005C4F22" w:rsidRPr="00D922B6">
        <w:rPr>
          <w:rFonts w:ascii="Tahoma" w:eastAsia="Calibri" w:hAnsi="Tahoma" w:cs="Tahoma"/>
          <w:color w:val="002060"/>
          <w:spacing w:val="-1"/>
          <w:lang w:val="ro-RO"/>
        </w:rPr>
        <w:t>d</w:t>
      </w:r>
      <w:r w:rsidR="005C4F22" w:rsidRPr="00D922B6">
        <w:rPr>
          <w:rFonts w:ascii="Tahoma" w:eastAsia="Calibri" w:hAnsi="Tahoma" w:cs="Tahoma"/>
          <w:color w:val="002060"/>
          <w:spacing w:val="-2"/>
          <w:lang w:val="ro-RO"/>
        </w:rPr>
        <w:t>e</w:t>
      </w:r>
      <w:r w:rsidR="005C4F22" w:rsidRPr="00D922B6">
        <w:rPr>
          <w:rFonts w:ascii="Tahoma" w:eastAsia="Calibri" w:hAnsi="Tahoma" w:cs="Tahoma"/>
          <w:color w:val="002060"/>
          <w:spacing w:val="-1"/>
          <w:lang w:val="ro-RO"/>
        </w:rPr>
        <w:t>v</w:t>
      </w:r>
      <w:r w:rsidR="005C4F22" w:rsidRPr="00D922B6">
        <w:rPr>
          <w:rFonts w:ascii="Tahoma" w:eastAsia="Calibri" w:hAnsi="Tahoma" w:cs="Tahoma"/>
          <w:color w:val="002060"/>
          <w:lang w:val="ro-RO"/>
        </w:rPr>
        <w:t>ăr</w:t>
      </w:r>
      <w:r w:rsidR="005C4F22" w:rsidRPr="00D922B6">
        <w:rPr>
          <w:rFonts w:ascii="Tahoma" w:eastAsia="Calibri" w:hAnsi="Tahoma" w:cs="Tahoma"/>
          <w:color w:val="002060"/>
          <w:spacing w:val="-1"/>
          <w:lang w:val="ro-RO"/>
        </w:rPr>
        <w:t>u</w:t>
      </w:r>
      <w:r w:rsidR="005C4F22" w:rsidRPr="00D922B6">
        <w:rPr>
          <w:rFonts w:ascii="Tahoma" w:eastAsia="Calibri" w:hAnsi="Tahoma" w:cs="Tahoma"/>
          <w:color w:val="002060"/>
          <w:lang w:val="ro-RO"/>
        </w:rPr>
        <w:t>l</w:t>
      </w:r>
      <w:r w:rsidR="005C4F22" w:rsidRPr="00D922B6">
        <w:rPr>
          <w:rFonts w:ascii="Tahoma" w:eastAsia="Calibri" w:hAnsi="Tahoma" w:cs="Tahoma"/>
          <w:color w:val="002060"/>
          <w:spacing w:val="-1"/>
          <w:lang w:val="ro-RO"/>
        </w:rPr>
        <w:t>u</w:t>
      </w:r>
      <w:r w:rsidR="005C4F22" w:rsidRPr="00D922B6">
        <w:rPr>
          <w:rFonts w:ascii="Tahoma" w:eastAsia="Calibri" w:hAnsi="Tahoma" w:cs="Tahoma"/>
          <w:color w:val="002060"/>
          <w:lang w:val="ro-RO"/>
        </w:rPr>
        <w:t>i</w:t>
      </w:r>
      <w:r w:rsidRPr="00D922B6">
        <w:rPr>
          <w:rFonts w:ascii="Tahoma" w:eastAsia="Calibri" w:hAnsi="Tahoma" w:cs="Tahoma"/>
          <w:color w:val="002060"/>
          <w:lang w:val="ro-RO"/>
        </w:rPr>
        <w:t>,</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siv</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rin</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is</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un</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st</w:t>
      </w:r>
      <w:r w:rsidRPr="00D922B6">
        <w:rPr>
          <w:rFonts w:ascii="Tahoma" w:eastAsia="Calibri" w:hAnsi="Tahoma" w:cs="Tahoma"/>
          <w:color w:val="002060"/>
          <w:spacing w:val="-2"/>
          <w:lang w:val="ro-RO"/>
        </w:rPr>
        <w:t>i</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005C4F22" w:rsidRPr="00D922B6">
        <w:rPr>
          <w:rFonts w:ascii="Tahoma" w:eastAsia="Calibri" w:hAnsi="Tahoma" w:cs="Tahoma"/>
          <w:color w:val="002060"/>
          <w:lang w:val="ro-RO"/>
        </w:rPr>
        <w:t>i</w:t>
      </w:r>
      <w:r w:rsidR="005C4F22" w:rsidRPr="00D922B6">
        <w:rPr>
          <w:rFonts w:ascii="Tahoma" w:eastAsia="Calibri" w:hAnsi="Tahoma" w:cs="Tahoma"/>
          <w:color w:val="002060"/>
          <w:spacing w:val="-1"/>
          <w:lang w:val="ro-RO"/>
        </w:rPr>
        <w:t>n</w:t>
      </w:r>
      <w:r w:rsidR="005C4F22" w:rsidRPr="00D922B6">
        <w:rPr>
          <w:rFonts w:ascii="Tahoma" w:eastAsia="Calibri" w:hAnsi="Tahoma" w:cs="Tahoma"/>
          <w:color w:val="002060"/>
          <w:lang w:val="ro-RO"/>
        </w:rPr>
        <w:t>fracți</w:t>
      </w:r>
      <w:r w:rsidR="005C4F22" w:rsidRPr="00D922B6">
        <w:rPr>
          <w:rFonts w:ascii="Tahoma" w:eastAsia="Calibri" w:hAnsi="Tahoma" w:cs="Tahoma"/>
          <w:color w:val="002060"/>
          <w:spacing w:val="-1"/>
          <w:lang w:val="ro-RO"/>
        </w:rPr>
        <w:t>un</w:t>
      </w:r>
      <w:r w:rsidR="005C4F22" w:rsidRPr="00D922B6">
        <w:rPr>
          <w:rFonts w:ascii="Tahoma" w:eastAsia="Calibri" w:hAnsi="Tahoma" w:cs="Tahoma"/>
          <w:color w:val="002060"/>
          <w:lang w:val="ro-RO"/>
        </w:rPr>
        <w:t>e</w:t>
      </w:r>
      <w:r w:rsidRPr="00D922B6">
        <w:rPr>
          <w:rFonts w:ascii="Tahoma" w:eastAsia="Calibri" w:hAnsi="Tahoma" w:cs="Tahoma"/>
          <w:color w:val="002060"/>
          <w:lang w:val="ro-RO"/>
        </w:rPr>
        <w:t xml:space="preserve"> </w:t>
      </w:r>
      <w:r w:rsidR="005C4F22" w:rsidRPr="00D922B6">
        <w:rPr>
          <w:rFonts w:ascii="Tahoma" w:eastAsia="Calibri" w:hAnsi="Tahoma" w:cs="Tahoma"/>
          <w:color w:val="002060"/>
          <w:lang w:val="ro-RO"/>
        </w:rPr>
        <w:t>și</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es</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edeps</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tă</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legea </w:t>
      </w:r>
      <w:r w:rsidRPr="00D922B6">
        <w:rPr>
          <w:rFonts w:ascii="Tahoma" w:eastAsia="Calibri" w:hAnsi="Tahoma" w:cs="Tahoma"/>
          <w:color w:val="002060"/>
          <w:spacing w:val="-3"/>
          <w:lang w:val="ro-RO"/>
        </w:rPr>
        <w:t>p</w:t>
      </w:r>
      <w:r w:rsidRPr="00D922B6">
        <w:rPr>
          <w:rFonts w:ascii="Tahoma" w:eastAsia="Calibri" w:hAnsi="Tahoma" w:cs="Tahoma"/>
          <w:color w:val="002060"/>
          <w:lang w:val="ro-RO"/>
        </w:rPr>
        <w:t>ena</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ă</w:t>
      </w:r>
      <w:r w:rsidRPr="00D922B6">
        <w:rPr>
          <w:rFonts w:ascii="Tahoma" w:eastAsia="Calibri" w:hAnsi="Tahoma" w:cs="Tahoma"/>
          <w:color w:val="002060"/>
          <w:lang w:val="ro-RO"/>
        </w:rPr>
        <w: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eclar pe 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răsp</w:t>
      </w:r>
      <w:r w:rsidRPr="00D922B6">
        <w:rPr>
          <w:rFonts w:ascii="Tahoma" w:eastAsia="Calibri" w:hAnsi="Tahoma" w:cs="Tahoma"/>
          <w:color w:val="002060"/>
          <w:spacing w:val="-1"/>
          <w:lang w:val="ro-RO"/>
        </w:rPr>
        <w:t>und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re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ă</w:t>
      </w:r>
      <w:r w:rsidRPr="00D922B6">
        <w:rPr>
          <w:rFonts w:ascii="Tahoma" w:eastAsia="Calibri" w:hAnsi="Tahoma" w:cs="Tahoma"/>
          <w:color w:val="002060"/>
          <w:lang w:val="ro-RO"/>
        </w:rPr>
        <w:t>:</w:t>
      </w:r>
    </w:p>
    <w:p w14:paraId="0C5B668F" w14:textId="77777777" w:rsidR="00BC0B0D" w:rsidRPr="00D922B6" w:rsidRDefault="00BC0B0D" w:rsidP="00D3311A">
      <w:pPr>
        <w:ind w:left="0" w:right="770"/>
        <w:jc w:val="both"/>
        <w:rPr>
          <w:rFonts w:ascii="Tahoma" w:hAnsi="Tahoma" w:cs="Tahoma"/>
          <w:color w:val="002060"/>
          <w:lang w:val="ro-RO"/>
        </w:rPr>
      </w:pPr>
    </w:p>
    <w:p w14:paraId="21142A42" w14:textId="77777777" w:rsidR="004D257C" w:rsidRPr="00D922B6" w:rsidRDefault="00370FB7" w:rsidP="00D3311A">
      <w:pPr>
        <w:widowControl w:val="0"/>
        <w:pBdr>
          <w:top w:val="nil"/>
          <w:left w:val="nil"/>
          <w:bottom w:val="nil"/>
          <w:right w:val="nil"/>
          <w:between w:val="nil"/>
        </w:pBdr>
        <w:shd w:val="clear" w:color="auto" w:fill="FFFFFF" w:themeFill="background1"/>
        <w:ind w:left="0"/>
        <w:jc w:val="both"/>
        <w:rPr>
          <w:rFonts w:ascii="Tahoma" w:hAnsi="Tahoma" w:cs="Tahoma"/>
          <w:bCs/>
          <w:i/>
          <w:color w:val="002060"/>
          <w:lang w:val="ro-RO"/>
        </w:rPr>
      </w:pPr>
      <w:r w:rsidRPr="00D922B6">
        <w:rPr>
          <w:rFonts w:ascii="Tahoma" w:eastAsia="Calibri" w:hAnsi="Tahoma" w:cs="Tahoma"/>
          <w:color w:val="002060"/>
          <w:lang w:val="ro-RO"/>
        </w:rPr>
        <w:t>P</w:t>
      </w:r>
      <w:r w:rsidR="00BD1626" w:rsidRPr="00D922B6">
        <w:rPr>
          <w:rFonts w:ascii="Tahoma" w:eastAsia="Calibri" w:hAnsi="Tahoma" w:cs="Tahoma"/>
          <w:color w:val="002060"/>
          <w:spacing w:val="-3"/>
          <w:lang w:val="ro-RO"/>
        </w:rPr>
        <w:t>r</w:t>
      </w:r>
      <w:r w:rsidR="00BD1626" w:rsidRPr="00D922B6">
        <w:rPr>
          <w:rFonts w:ascii="Tahoma" w:eastAsia="Calibri" w:hAnsi="Tahoma" w:cs="Tahoma"/>
          <w:color w:val="002060"/>
          <w:spacing w:val="1"/>
          <w:lang w:val="ro-RO"/>
        </w:rPr>
        <w:t>o</w:t>
      </w:r>
      <w:r w:rsidR="00BD1626" w:rsidRPr="00D922B6">
        <w:rPr>
          <w:rFonts w:ascii="Tahoma" w:eastAsia="Calibri" w:hAnsi="Tahoma" w:cs="Tahoma"/>
          <w:color w:val="002060"/>
          <w:lang w:val="ro-RO"/>
        </w:rPr>
        <w:t>ie</w:t>
      </w:r>
      <w:r w:rsidR="00BD1626" w:rsidRPr="00D922B6">
        <w:rPr>
          <w:rFonts w:ascii="Tahoma" w:eastAsia="Calibri" w:hAnsi="Tahoma" w:cs="Tahoma"/>
          <w:color w:val="002060"/>
          <w:spacing w:val="-2"/>
          <w:lang w:val="ro-RO"/>
        </w:rPr>
        <w:t>c</w:t>
      </w:r>
      <w:r w:rsidR="00BD1626" w:rsidRPr="00D922B6">
        <w:rPr>
          <w:rFonts w:ascii="Tahoma" w:eastAsia="Calibri" w:hAnsi="Tahoma" w:cs="Tahoma"/>
          <w:color w:val="002060"/>
          <w:lang w:val="ro-RO"/>
        </w:rPr>
        <w:t>tul</w:t>
      </w:r>
      <w:r w:rsidR="00BD1626" w:rsidRPr="00D922B6">
        <w:rPr>
          <w:rFonts w:ascii="Tahoma" w:eastAsia="Calibri" w:hAnsi="Tahoma" w:cs="Tahoma"/>
          <w:color w:val="002060"/>
          <w:spacing w:val="2"/>
          <w:lang w:val="ro-RO"/>
        </w:rPr>
        <w:t xml:space="preserve"> </w:t>
      </w:r>
      <w:r w:rsidR="005C4F22" w:rsidRPr="00D922B6">
        <w:rPr>
          <w:rFonts w:ascii="Tahoma" w:eastAsia="Calibri" w:hAnsi="Tahoma" w:cs="Tahoma"/>
          <w:i/>
          <w:iCs/>
          <w:color w:val="002060"/>
          <w:highlight w:val="lightGray"/>
          <w:lang w:val="ro-RO"/>
        </w:rPr>
        <w:t>[titlul proiectului]</w:t>
      </w:r>
      <w:r w:rsidR="00BD1626" w:rsidRPr="00D922B6">
        <w:rPr>
          <w:rFonts w:ascii="Tahoma" w:eastAsia="Calibri" w:hAnsi="Tahoma" w:cs="Tahoma"/>
          <w:color w:val="002060"/>
          <w:lang w:val="ro-RO"/>
        </w:rPr>
        <w:t>,</w:t>
      </w:r>
      <w:r w:rsidR="00BD1626"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finanțat prin</w:t>
      </w:r>
      <w:r w:rsidR="00BD1626" w:rsidRPr="00D922B6">
        <w:rPr>
          <w:rFonts w:ascii="Tahoma" w:eastAsia="Calibri" w:hAnsi="Tahoma" w:cs="Tahoma"/>
          <w:color w:val="002060"/>
          <w:spacing w:val="1"/>
          <w:lang w:val="ro-RO"/>
        </w:rPr>
        <w:t xml:space="preserve"> </w:t>
      </w:r>
      <w:r w:rsidR="004D257C" w:rsidRPr="00D922B6">
        <w:rPr>
          <w:rFonts w:ascii="Tahoma" w:hAnsi="Tahoma" w:cs="Tahoma"/>
          <w:bCs/>
          <w:i/>
          <w:color w:val="002060"/>
          <w:lang w:val="ro-RO"/>
        </w:rPr>
        <w:t>Planului Național de Redresare și Reziliență,</w:t>
      </w:r>
    </w:p>
    <w:p w14:paraId="297A259C" w14:textId="06BF0DC7" w:rsidR="00BC0B0D" w:rsidRPr="00D922B6" w:rsidRDefault="00BD1626" w:rsidP="00D3311A">
      <w:pPr>
        <w:ind w:left="0" w:right="770"/>
        <w:jc w:val="both"/>
        <w:rPr>
          <w:rFonts w:ascii="Tahoma" w:eastAsia="Calibri" w:hAnsi="Tahoma" w:cs="Tahoma"/>
          <w:color w:val="002060"/>
          <w:lang w:val="ro-RO"/>
        </w:rPr>
      </w:pPr>
      <w:r w:rsidRPr="00D922B6">
        <w:rPr>
          <w:rFonts w:ascii="Tahoma" w:eastAsia="Calibri" w:hAnsi="Tahoma" w:cs="Tahoma"/>
          <w:color w:val="002060"/>
          <w:lang w:val="ro-RO"/>
        </w:rPr>
        <w:t>respectă</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în i</w:t>
      </w:r>
      <w:r w:rsidRPr="00D922B6">
        <w:rPr>
          <w:rFonts w:ascii="Tahoma" w:eastAsia="Calibri" w:hAnsi="Tahoma" w:cs="Tahoma"/>
          <w:color w:val="002060"/>
          <w:spacing w:val="-1"/>
          <w:lang w:val="ro-RO"/>
        </w:rPr>
        <w:t>n</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egr</w:t>
      </w:r>
      <w:r w:rsidRPr="00D922B6">
        <w:rPr>
          <w:rFonts w:ascii="Tahoma" w:eastAsia="Calibri" w:hAnsi="Tahoma" w:cs="Tahoma"/>
          <w:color w:val="002060"/>
          <w:spacing w:val="-1"/>
          <w:lang w:val="ro-RO"/>
        </w:rPr>
        <w:t>a</w:t>
      </w:r>
      <w:r w:rsidRPr="00D922B6">
        <w:rPr>
          <w:rFonts w:ascii="Tahoma" w:eastAsia="Calibri" w:hAnsi="Tahoma" w:cs="Tahoma"/>
          <w:color w:val="002060"/>
          <w:lang w:val="ro-RO"/>
        </w:rPr>
        <w:t>lita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1"/>
          <w:lang w:val="ro-RO"/>
        </w:rPr>
        <w:t>mo</w:t>
      </w:r>
      <w:r w:rsidRPr="00D922B6">
        <w:rPr>
          <w:rFonts w:ascii="Tahoma" w:eastAsia="Calibri" w:hAnsi="Tahoma" w:cs="Tahoma"/>
          <w:color w:val="002060"/>
          <w:lang w:val="ro-RO"/>
        </w:rPr>
        <w:t>d</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ati</w:t>
      </w:r>
      <w:r w:rsidRPr="00D922B6">
        <w:rPr>
          <w:rFonts w:ascii="Tahoma" w:eastAsia="Calibri" w:hAnsi="Tahoma" w:cs="Tahoma"/>
          <w:color w:val="002060"/>
          <w:spacing w:val="-2"/>
          <w:lang w:val="ro-RO"/>
        </w:rPr>
        <w:t>v</w:t>
      </w:r>
      <w:r w:rsidRPr="00D922B6">
        <w:rPr>
          <w:rFonts w:ascii="Tahoma" w:eastAsia="Calibri" w:hAnsi="Tahoma" w:cs="Tahoma"/>
          <w:color w:val="002060"/>
          <w:lang w:val="ro-RO"/>
        </w:rPr>
        <w:t>”</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2"/>
          <w:lang w:val="ro-RO"/>
        </w:rPr>
        <w:t>(</w:t>
      </w:r>
      <w:r w:rsidRPr="00D922B6">
        <w:rPr>
          <w:rFonts w:ascii="Tahoma" w:eastAsia="Calibri" w:hAnsi="Tahoma" w:cs="Tahoma"/>
          <w:color w:val="002060"/>
          <w:spacing w:val="-1"/>
          <w:lang w:val="ro-RO"/>
        </w:rPr>
        <w:t>DN</w:t>
      </w:r>
      <w:r w:rsidRPr="00D922B6">
        <w:rPr>
          <w:rFonts w:ascii="Tahoma" w:eastAsia="Calibri" w:hAnsi="Tahoma" w:cs="Tahoma"/>
          <w:color w:val="002060"/>
          <w:lang w:val="ro-RO"/>
        </w:rPr>
        <w:t>SH –</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o</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ign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 xml:space="preserve">t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arm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 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spacing w:val="-3"/>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2"/>
          <w:lang w:val="ro-RO"/>
        </w:rPr>
        <w:t xml:space="preserve"> </w:t>
      </w:r>
      <w:r w:rsidRPr="00D922B6">
        <w:rPr>
          <w:rFonts w:ascii="Tahoma" w:eastAsia="Calibri" w:hAnsi="Tahoma" w:cs="Tahoma"/>
          <w:i/>
          <w:color w:val="002060"/>
          <w:lang w:val="ro-RO"/>
        </w:rPr>
        <w:t>Com</w:t>
      </w:r>
      <w:r w:rsidRPr="00D922B6">
        <w:rPr>
          <w:rFonts w:ascii="Tahoma" w:eastAsia="Calibri" w:hAnsi="Tahoma" w:cs="Tahoma"/>
          <w:i/>
          <w:color w:val="002060"/>
          <w:spacing w:val="-1"/>
          <w:lang w:val="ro-RO"/>
        </w:rPr>
        <w:t>un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Comis</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ei</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O</w:t>
      </w:r>
      <w:r w:rsidRPr="00D922B6">
        <w:rPr>
          <w:rFonts w:ascii="Tahoma" w:eastAsia="Calibri" w:hAnsi="Tahoma" w:cs="Tahoma"/>
          <w:i/>
          <w:color w:val="002060"/>
          <w:spacing w:val="-2"/>
          <w:lang w:val="ro-RO"/>
        </w:rPr>
        <w:t>r</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teh</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vi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d</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ap</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ip</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i</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 xml:space="preserve">a </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 xml:space="preserve">u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eju</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ia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în mod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emnif</w:t>
      </w:r>
      <w:r w:rsidRPr="00D922B6">
        <w:rPr>
          <w:rFonts w:ascii="Tahoma" w:eastAsia="Calibri" w:hAnsi="Tahoma" w:cs="Tahoma"/>
          <w:i/>
          <w:color w:val="002060"/>
          <w:spacing w:val="-1"/>
          <w:lang w:val="ro-RO"/>
        </w:rPr>
        <w:t>i</w:t>
      </w:r>
      <w:r w:rsidRPr="00D922B6">
        <w:rPr>
          <w:rFonts w:ascii="Tahoma" w:eastAsia="Calibri" w:hAnsi="Tahoma" w:cs="Tahoma"/>
          <w:i/>
          <w:color w:val="002060"/>
          <w:spacing w:val="-3"/>
          <w:lang w:val="ro-RO"/>
        </w:rPr>
        <w:t>c</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tiv”</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lang w:val="ro-RO"/>
        </w:rPr>
        <w:t>în t</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meiul 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w:t>
      </w:r>
      <w:r w:rsidRPr="00D922B6">
        <w:rPr>
          <w:rFonts w:ascii="Tahoma" w:eastAsia="Calibri" w:hAnsi="Tahoma" w:cs="Tahoma"/>
          <w:i/>
          <w:color w:val="002060"/>
          <w:spacing w:val="-2"/>
          <w:lang w:val="ro-RO"/>
        </w:rPr>
        <w:t>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tul</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 xml:space="preserve">d </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ec</w:t>
      </w:r>
      <w:r w:rsidRPr="00D922B6">
        <w:rPr>
          <w:rFonts w:ascii="Tahoma" w:eastAsia="Calibri" w:hAnsi="Tahoma" w:cs="Tahoma"/>
          <w:i/>
          <w:color w:val="002060"/>
          <w:spacing w:val="-1"/>
          <w:lang w:val="ro-RO"/>
        </w:rPr>
        <w:t>an</w:t>
      </w:r>
      <w:r w:rsidRPr="00D922B6">
        <w:rPr>
          <w:rFonts w:ascii="Tahoma" w:eastAsia="Calibri" w:hAnsi="Tahoma" w:cs="Tahoma"/>
          <w:i/>
          <w:color w:val="002060"/>
          <w:lang w:val="ro-RO"/>
        </w:rPr>
        <w:t>ism</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 xml:space="preserve">l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 xml:space="preserve"> r</w:t>
      </w:r>
      <w:r w:rsidRPr="00D922B6">
        <w:rPr>
          <w:rFonts w:ascii="Tahoma" w:eastAsia="Calibri" w:hAnsi="Tahoma" w:cs="Tahoma"/>
          <w:i/>
          <w:color w:val="002060"/>
          <w:lang w:val="ro-RO"/>
        </w:rPr>
        <w:t>ed</w:t>
      </w:r>
      <w:r w:rsidRPr="00D922B6">
        <w:rPr>
          <w:rFonts w:ascii="Tahoma" w:eastAsia="Calibri" w:hAnsi="Tahoma" w:cs="Tahoma"/>
          <w:i/>
          <w:color w:val="002060"/>
          <w:spacing w:val="-2"/>
          <w:lang w:val="ro-RO"/>
        </w:rPr>
        <w:t>r</w:t>
      </w:r>
      <w:r w:rsidRPr="00D922B6">
        <w:rPr>
          <w:rFonts w:ascii="Tahoma" w:eastAsia="Calibri" w:hAnsi="Tahoma" w:cs="Tahoma"/>
          <w:i/>
          <w:color w:val="002060"/>
          <w:lang w:val="ro-RO"/>
        </w:rPr>
        <w:t>esa</w:t>
      </w:r>
      <w:r w:rsidRPr="00D922B6">
        <w:rPr>
          <w:rFonts w:ascii="Tahoma" w:eastAsia="Calibri" w:hAnsi="Tahoma" w:cs="Tahoma"/>
          <w:i/>
          <w:color w:val="002060"/>
          <w:spacing w:val="-2"/>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și</w:t>
      </w:r>
      <w:r w:rsidRPr="00D922B6">
        <w:rPr>
          <w:rFonts w:ascii="Tahoma" w:eastAsia="Calibri" w:hAnsi="Tahoma" w:cs="Tahoma"/>
          <w:i/>
          <w:color w:val="002060"/>
          <w:spacing w:val="1"/>
          <w:lang w:val="ro-RO"/>
        </w:rPr>
        <w:t xml:space="preserve"> r</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z</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ță (</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1</w:t>
      </w:r>
      <w:r w:rsidRPr="00D922B6">
        <w:rPr>
          <w:rFonts w:ascii="Tahoma" w:eastAsia="Calibri" w:hAnsi="Tahoma" w:cs="Tahoma"/>
          <w:i/>
          <w:color w:val="002060"/>
          <w:spacing w:val="1"/>
          <w:lang w:val="ro-RO"/>
        </w:rPr>
        <w:t>/</w:t>
      </w:r>
      <w:r w:rsidRPr="00D922B6">
        <w:rPr>
          <w:rFonts w:ascii="Tahoma" w:eastAsia="Calibri" w:hAnsi="Tahoma" w:cs="Tahoma"/>
          <w:i/>
          <w:color w:val="002060"/>
          <w:lang w:val="ro-RO"/>
        </w:rPr>
        <w:t>C</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5</w:t>
      </w:r>
      <w:r w:rsidRPr="00D922B6">
        <w:rPr>
          <w:rFonts w:ascii="Tahoma" w:eastAsia="Calibri" w:hAnsi="Tahoma" w:cs="Tahoma"/>
          <w:i/>
          <w:color w:val="002060"/>
          <w:spacing w:val="-2"/>
          <w:lang w:val="ro-RO"/>
        </w:rPr>
        <w:t>8</w:t>
      </w:r>
      <w:r w:rsidRPr="00D922B6">
        <w:rPr>
          <w:rFonts w:ascii="Tahoma" w:eastAsia="Calibri" w:hAnsi="Tahoma" w:cs="Tahoma"/>
          <w:i/>
          <w:color w:val="002060"/>
          <w:spacing w:val="1"/>
          <w:lang w:val="ro-RO"/>
        </w:rPr>
        <w:t>/</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1</w:t>
      </w:r>
      <w:r w:rsidRPr="00D922B6">
        <w:rPr>
          <w:rFonts w:ascii="Tahoma" w:eastAsia="Calibri" w:hAnsi="Tahoma" w:cs="Tahoma"/>
          <w:i/>
          <w:color w:val="002060"/>
          <w:lang w:val="ro-RO"/>
        </w:rPr>
        <w:t>)</w:t>
      </w:r>
      <w:r w:rsidRPr="00D922B6">
        <w:rPr>
          <w:rFonts w:ascii="Tahoma" w:eastAsia="Calibri" w:hAnsi="Tahoma" w:cs="Tahoma"/>
          <w:i/>
          <w:color w:val="002060"/>
          <w:spacing w:val="7"/>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3"/>
          <w:lang w:val="ro-RO"/>
        </w:rPr>
        <w:t xml:space="preserve"> </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u</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lang w:val="ro-RO"/>
        </w:rPr>
        <w:t>Reg</w:t>
      </w:r>
      <w:r w:rsidRPr="00D922B6">
        <w:rPr>
          <w:rFonts w:ascii="Tahoma" w:eastAsia="Calibri" w:hAnsi="Tahoma" w:cs="Tahoma"/>
          <w:i/>
          <w:color w:val="002060"/>
          <w:spacing w:val="-1"/>
          <w:lang w:val="ro-RO"/>
        </w:rPr>
        <w:t>u</w:t>
      </w:r>
      <w:r w:rsidRPr="00D922B6">
        <w:rPr>
          <w:rFonts w:ascii="Tahoma" w:eastAsia="Calibri" w:hAnsi="Tahoma" w:cs="Tahoma"/>
          <w:i/>
          <w:color w:val="002060"/>
          <w:spacing w:val="-3"/>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mentul</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ele</w:t>
      </w:r>
      <w:r w:rsidRPr="00D922B6">
        <w:rPr>
          <w:rFonts w:ascii="Tahoma" w:eastAsia="Calibri" w:hAnsi="Tahoma" w:cs="Tahoma"/>
          <w:i/>
          <w:color w:val="002060"/>
          <w:spacing w:val="-1"/>
          <w:lang w:val="ro-RO"/>
        </w:rPr>
        <w:t>ga</w:t>
      </w:r>
      <w:r w:rsidRPr="00D922B6">
        <w:rPr>
          <w:rFonts w:ascii="Tahoma" w:eastAsia="Calibri" w:hAnsi="Tahoma" w:cs="Tahoma"/>
          <w:i/>
          <w:color w:val="002060"/>
          <w:lang w:val="ro-RO"/>
        </w:rPr>
        <w:t>t</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(UE)</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C</w:t>
      </w:r>
      <w:r w:rsidRPr="00D922B6">
        <w:rPr>
          <w:rFonts w:ascii="Tahoma" w:eastAsia="Calibri" w:hAnsi="Tahoma" w:cs="Tahoma"/>
          <w:i/>
          <w:color w:val="002060"/>
          <w:lang w:val="ro-RO"/>
        </w:rPr>
        <w:t>omisiei</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2</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2</w:t>
      </w:r>
      <w:r w:rsidRPr="00D922B6">
        <w:rPr>
          <w:rFonts w:ascii="Tahoma" w:eastAsia="Calibri" w:hAnsi="Tahoma" w:cs="Tahoma"/>
          <w:i/>
          <w:color w:val="002060"/>
          <w:spacing w:val="1"/>
          <w:lang w:val="ro-RO"/>
        </w:rPr>
        <w:t>1</w:t>
      </w:r>
      <w:r w:rsidRPr="00D922B6">
        <w:rPr>
          <w:rFonts w:ascii="Tahoma" w:eastAsia="Calibri" w:hAnsi="Tahoma" w:cs="Tahoma"/>
          <w:i/>
          <w:color w:val="002060"/>
          <w:lang w:val="ro-RO"/>
        </w:rPr>
        <w:t>)</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8</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/3</w:t>
      </w:r>
      <w:r w:rsidRPr="00D922B6">
        <w:rPr>
          <w:rFonts w:ascii="Tahoma" w:eastAsia="Calibri" w:hAnsi="Tahoma" w:cs="Tahoma"/>
          <w:i/>
          <w:color w:val="002060"/>
          <w:lang w:val="ro-RO"/>
        </w:rPr>
        <w:t>], în</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 xml:space="preserve">i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d</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lang w:val="ro-RO"/>
        </w:rPr>
        <w:t>taxo</w:t>
      </w:r>
      <w:r w:rsidRPr="00D922B6">
        <w:rPr>
          <w:rFonts w:ascii="Tahoma" w:eastAsia="Calibri" w:hAnsi="Tahoma" w:cs="Tahoma"/>
          <w:i/>
          <w:color w:val="002060"/>
          <w:spacing w:val="-1"/>
          <w:lang w:val="ro-RO"/>
        </w:rPr>
        <w:t>n</w:t>
      </w:r>
      <w:r w:rsidRPr="00D922B6">
        <w:rPr>
          <w:rFonts w:ascii="Tahoma" w:eastAsia="Calibri" w:hAnsi="Tahoma" w:cs="Tahoma"/>
          <w:i/>
          <w:color w:val="002060"/>
          <w:spacing w:val="-3"/>
          <w:lang w:val="ro-RO"/>
        </w:rPr>
        <w:t>o</w:t>
      </w:r>
      <w:r w:rsidRPr="00D922B6">
        <w:rPr>
          <w:rFonts w:ascii="Tahoma" w:eastAsia="Calibri" w:hAnsi="Tahoma" w:cs="Tahoma"/>
          <w:i/>
          <w:color w:val="002060"/>
          <w:lang w:val="ro-RO"/>
        </w:rPr>
        <w:t>mia</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spacing w:val="-2"/>
          <w:lang w:val="ro-RO"/>
        </w:rPr>
        <w:t>(</w:t>
      </w:r>
      <w:r w:rsidRPr="00D922B6">
        <w:rPr>
          <w:rFonts w:ascii="Tahoma" w:eastAsia="Calibri" w:hAnsi="Tahoma" w:cs="Tahoma"/>
          <w:i/>
          <w:color w:val="002060"/>
          <w:lang w:val="ro-RO"/>
        </w:rPr>
        <w:t>UE)</w:t>
      </w:r>
      <w:r w:rsidRPr="00D922B6">
        <w:rPr>
          <w:rFonts w:ascii="Tahoma" w:eastAsia="Calibri" w:hAnsi="Tahoma" w:cs="Tahoma"/>
          <w:i/>
          <w:color w:val="002060"/>
          <w:spacing w:val="-6"/>
          <w:lang w:val="ro-RO"/>
        </w:rPr>
        <w:t xml:space="preserve"> </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w:t>
      </w:r>
      <w:r w:rsidRPr="00D922B6">
        <w:rPr>
          <w:rFonts w:ascii="Tahoma" w:eastAsia="Calibri" w:hAnsi="Tahoma" w:cs="Tahoma"/>
          <w:i/>
          <w:color w:val="002060"/>
          <w:spacing w:val="-2"/>
          <w:lang w:val="ro-RO"/>
        </w:rPr>
        <w:t>8</w:t>
      </w:r>
      <w:r w:rsidRPr="00D922B6">
        <w:rPr>
          <w:rFonts w:ascii="Tahoma" w:eastAsia="Calibri" w:hAnsi="Tahoma" w:cs="Tahoma"/>
          <w:i/>
          <w:color w:val="002060"/>
          <w:spacing w:val="1"/>
          <w:lang w:val="ro-RO"/>
        </w:rPr>
        <w:t>52</w:t>
      </w:r>
      <w:r w:rsidRPr="00D922B6">
        <w:rPr>
          <w:rFonts w:ascii="Tahoma" w:eastAsia="Calibri" w:hAnsi="Tahoma" w:cs="Tahoma"/>
          <w:i/>
          <w:color w:val="002060"/>
          <w:spacing w:val="2"/>
          <w:lang w:val="ro-RO"/>
        </w:rPr>
        <w:t>)</w:t>
      </w:r>
      <w:r w:rsidRPr="00D922B6">
        <w:rPr>
          <w:rFonts w:ascii="Tahoma" w:eastAsia="Calibri" w:hAnsi="Tahoma" w:cs="Tahoma"/>
          <w:color w:val="002060"/>
          <w:lang w:val="ro-RO"/>
        </w:rPr>
        <w:t>,</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du</w:t>
      </w:r>
      <w:r w:rsidRPr="00D922B6">
        <w:rPr>
          <w:rFonts w:ascii="Tahoma" w:eastAsia="Calibri" w:hAnsi="Tahoma" w:cs="Tahoma"/>
          <w:color w:val="002060"/>
          <w:lang w:val="ro-RO"/>
        </w:rPr>
        <w:t>rata</w:t>
      </w:r>
      <w:r w:rsidRPr="00D922B6">
        <w:rPr>
          <w:rFonts w:ascii="Tahoma" w:eastAsia="Calibri" w:hAnsi="Tahoma" w:cs="Tahoma"/>
          <w:color w:val="002060"/>
          <w:spacing w:val="-7"/>
          <w:lang w:val="ro-RO"/>
        </w:rPr>
        <w:t xml:space="preserve"> </w:t>
      </w:r>
      <w:r w:rsidRPr="00D922B6">
        <w:rPr>
          <w:rFonts w:ascii="Tahoma" w:eastAsia="Calibri" w:hAnsi="Tahoma" w:cs="Tahoma"/>
          <w:color w:val="002060"/>
          <w:lang w:val="ro-RO"/>
        </w:rPr>
        <w:t>î</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eg</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ciclu</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3"/>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iață</w:t>
      </w:r>
      <w:r w:rsidRPr="00D922B6">
        <w:rPr>
          <w:rFonts w:ascii="Tahoma" w:eastAsia="Calibri" w:hAnsi="Tahoma" w:cs="Tahoma"/>
          <w:color w:val="002060"/>
          <w:spacing w:val="-7"/>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7"/>
          <w:lang w:val="ro-RO"/>
        </w:rPr>
        <w:t xml:space="preserve"> </w:t>
      </w:r>
      <w:r w:rsidR="00CC0648" w:rsidRPr="00D922B6">
        <w:rPr>
          <w:rFonts w:ascii="Tahoma" w:eastAsia="Calibri" w:hAnsi="Tahoma" w:cs="Tahoma"/>
          <w:color w:val="002060"/>
          <w:lang w:val="ro-RO"/>
        </w:rPr>
        <w:t>i</w:t>
      </w:r>
      <w:r w:rsidR="00CC0648" w:rsidRPr="00D922B6">
        <w:rPr>
          <w:rFonts w:ascii="Tahoma" w:eastAsia="Calibri" w:hAnsi="Tahoma" w:cs="Tahoma"/>
          <w:color w:val="002060"/>
          <w:spacing w:val="-1"/>
          <w:lang w:val="ro-RO"/>
        </w:rPr>
        <w:t>nv</w:t>
      </w:r>
      <w:r w:rsidR="00CC0648" w:rsidRPr="00D922B6">
        <w:rPr>
          <w:rFonts w:ascii="Tahoma" w:eastAsia="Calibri" w:hAnsi="Tahoma" w:cs="Tahoma"/>
          <w:color w:val="002060"/>
          <w:lang w:val="ro-RO"/>
        </w:rPr>
        <w:t>es</w:t>
      </w:r>
      <w:r w:rsidR="00CC0648" w:rsidRPr="00D922B6">
        <w:rPr>
          <w:rFonts w:ascii="Tahoma" w:eastAsia="Calibri" w:hAnsi="Tahoma" w:cs="Tahoma"/>
          <w:color w:val="002060"/>
          <w:spacing w:val="1"/>
          <w:lang w:val="ro-RO"/>
        </w:rPr>
        <w:t>t</w:t>
      </w:r>
      <w:r w:rsidR="00CC0648" w:rsidRPr="00D922B6">
        <w:rPr>
          <w:rFonts w:ascii="Tahoma" w:eastAsia="Calibri" w:hAnsi="Tahoma" w:cs="Tahoma"/>
          <w:color w:val="002060"/>
          <w:lang w:val="ro-RO"/>
        </w:rPr>
        <w:t>iț</w:t>
      </w:r>
      <w:r w:rsidR="00CC0648" w:rsidRPr="00D922B6">
        <w:rPr>
          <w:rFonts w:ascii="Tahoma" w:eastAsia="Calibri" w:hAnsi="Tahoma" w:cs="Tahoma"/>
          <w:color w:val="002060"/>
          <w:spacing w:val="-3"/>
          <w:lang w:val="ro-RO"/>
        </w:rPr>
        <w:t>i</w:t>
      </w:r>
      <w:r w:rsidR="00CC0648" w:rsidRPr="00D922B6">
        <w:rPr>
          <w:rFonts w:ascii="Tahoma" w:eastAsia="Calibri" w:hAnsi="Tahoma" w:cs="Tahoma"/>
          <w:color w:val="002060"/>
          <w:lang w:val="ro-RO"/>
        </w:rPr>
        <w:t>ei</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pu</w:t>
      </w:r>
      <w:r w:rsidRPr="00D922B6">
        <w:rPr>
          <w:rFonts w:ascii="Tahoma" w:eastAsia="Calibri" w:hAnsi="Tahoma" w:cs="Tahoma"/>
          <w:color w:val="002060"/>
          <w:lang w:val="ro-RO"/>
        </w:rPr>
        <w:t>se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8"/>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ce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ia, 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special 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â</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d</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are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ele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3"/>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ent</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e/</w:t>
      </w:r>
      <w:r w:rsidR="00CC0648" w:rsidRPr="00D922B6">
        <w:rPr>
          <w:rFonts w:ascii="Tahoma" w:eastAsia="Calibri" w:hAnsi="Tahoma" w:cs="Tahoma"/>
          <w:color w:val="002060"/>
          <w:spacing w:val="-2"/>
          <w:lang w:val="ro-RO"/>
        </w:rPr>
        <w:t>e</w:t>
      </w:r>
      <w:r w:rsidR="00CC0648" w:rsidRPr="00D922B6">
        <w:rPr>
          <w:rFonts w:ascii="Tahoma" w:eastAsia="Calibri" w:hAnsi="Tahoma" w:cs="Tahoma"/>
          <w:color w:val="002060"/>
          <w:lang w:val="ro-RO"/>
        </w:rPr>
        <w:t>x</w:t>
      </w:r>
      <w:r w:rsidR="00CC0648" w:rsidRPr="00D922B6">
        <w:rPr>
          <w:rFonts w:ascii="Tahoma" w:eastAsia="Calibri" w:hAnsi="Tahoma" w:cs="Tahoma"/>
          <w:color w:val="002060"/>
          <w:spacing w:val="1"/>
          <w:lang w:val="ro-RO"/>
        </w:rPr>
        <w:t>e</w:t>
      </w:r>
      <w:r w:rsidR="00CC0648" w:rsidRPr="00D922B6">
        <w:rPr>
          <w:rFonts w:ascii="Tahoma" w:eastAsia="Calibri" w:hAnsi="Tahoma" w:cs="Tahoma"/>
          <w:color w:val="002060"/>
          <w:lang w:val="ro-RO"/>
        </w:rPr>
        <w:t>cuț</w:t>
      </w:r>
      <w:r w:rsidR="00CC0648" w:rsidRPr="00D922B6">
        <w:rPr>
          <w:rFonts w:ascii="Tahoma" w:eastAsia="Calibri" w:hAnsi="Tahoma" w:cs="Tahoma"/>
          <w:color w:val="002060"/>
          <w:spacing w:val="-3"/>
          <w:lang w:val="ro-RO"/>
        </w:rPr>
        <w:t>i</w:t>
      </w:r>
      <w:r w:rsidR="00CC0648" w:rsidRPr="00D922B6">
        <w:rPr>
          <w:rFonts w:ascii="Tahoma" w:eastAsia="Calibri" w:hAnsi="Tahoma" w:cs="Tahoma"/>
          <w:color w:val="002060"/>
          <w:spacing w:val="1"/>
          <w:lang w:val="ro-RO"/>
        </w:rPr>
        <w:t>e</w:t>
      </w:r>
      <w:r w:rsidRPr="00D922B6">
        <w:rPr>
          <w:rFonts w:ascii="Tahoma" w:eastAsia="Calibri" w:hAnsi="Tahoma" w:cs="Tahoma"/>
          <w:color w:val="002060"/>
          <w:lang w:val="ro-RO"/>
        </w:rPr>
        <w: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era</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și </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at</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re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uz</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00CC0648" w:rsidRPr="00D922B6">
        <w:rPr>
          <w:rFonts w:ascii="Tahoma" w:eastAsia="Calibri" w:hAnsi="Tahoma" w:cs="Tahoma"/>
          <w:color w:val="002060"/>
          <w:lang w:val="ro-RO"/>
        </w:rPr>
        <w:t>inv</w:t>
      </w:r>
      <w:r w:rsidR="00CC0648" w:rsidRPr="00D922B6">
        <w:rPr>
          <w:rFonts w:ascii="Tahoma" w:eastAsia="Calibri" w:hAnsi="Tahoma" w:cs="Tahoma"/>
          <w:color w:val="002060"/>
          <w:spacing w:val="-2"/>
          <w:lang w:val="ro-RO"/>
        </w:rPr>
        <w:t>e</w:t>
      </w:r>
      <w:r w:rsidR="00CC0648" w:rsidRPr="00D922B6">
        <w:rPr>
          <w:rFonts w:ascii="Tahoma" w:eastAsia="Calibri" w:hAnsi="Tahoma" w:cs="Tahoma"/>
          <w:color w:val="002060"/>
          <w:lang w:val="ro-RO"/>
        </w:rPr>
        <w:t>stiție</w:t>
      </w:r>
      <w:r w:rsidR="00CC0648" w:rsidRPr="00D922B6">
        <w:rPr>
          <w:rFonts w:ascii="Tahoma" w:eastAsia="Calibri" w:hAnsi="Tahoma" w:cs="Tahoma"/>
          <w:color w:val="002060"/>
          <w:spacing w:val="1"/>
          <w:lang w:val="ro-RO"/>
        </w:rPr>
        <w:t>i</w:t>
      </w:r>
      <w:r w:rsidRPr="00D922B6">
        <w:rPr>
          <w:rFonts w:ascii="Tahoma" w:eastAsia="Calibri" w:hAnsi="Tahoma" w:cs="Tahoma"/>
          <w:color w:val="002060"/>
          <w:lang w:val="ro-RO"/>
        </w:rPr>
        <w:t>.</w:t>
      </w:r>
    </w:p>
    <w:p w14:paraId="4E01AB36" w14:textId="77777777" w:rsidR="00BC0B0D" w:rsidRPr="00D922B6" w:rsidRDefault="00BC0B0D" w:rsidP="00D3311A">
      <w:pPr>
        <w:ind w:left="0" w:right="770"/>
        <w:jc w:val="both"/>
        <w:rPr>
          <w:rFonts w:ascii="Tahoma" w:hAnsi="Tahoma" w:cs="Tahoma"/>
          <w:color w:val="002060"/>
          <w:lang w:val="ro-RO"/>
        </w:rPr>
      </w:pPr>
    </w:p>
    <w:p w14:paraId="66239776" w14:textId="77777777" w:rsidR="00D922B6" w:rsidRPr="00D922B6" w:rsidRDefault="00D922B6" w:rsidP="00D922B6">
      <w:pPr>
        <w:pStyle w:val="ListParagraph"/>
        <w:numPr>
          <w:ilvl w:val="0"/>
          <w:numId w:val="2"/>
        </w:numPr>
        <w:ind w:left="360" w:right="770"/>
        <w:jc w:val="both"/>
        <w:rPr>
          <w:rFonts w:ascii="Tahoma" w:eastAsia="Calibri" w:hAnsi="Tahoma" w:cs="Tahoma"/>
          <w:color w:val="002060"/>
          <w:lang w:val="ro-RO"/>
        </w:rPr>
      </w:pPr>
      <w:r w:rsidRPr="00D922B6">
        <w:rPr>
          <w:rFonts w:ascii="Tahoma" w:eastAsia="Calibri" w:hAnsi="Tahoma" w:cs="Tahoma"/>
          <w:color w:val="002060"/>
          <w:spacing w:val="-1"/>
          <w:lang w:val="ro-RO"/>
        </w:rPr>
        <w:t>A</w:t>
      </w:r>
      <w:r w:rsidRPr="00D922B6">
        <w:rPr>
          <w:rFonts w:ascii="Tahoma" w:eastAsia="Calibri" w:hAnsi="Tahoma" w:cs="Tahoma"/>
          <w:color w:val="002060"/>
          <w:lang w:val="ro-RO"/>
        </w:rPr>
        <w:t>stf</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 xml:space="preserve"> 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ctul</w:t>
      </w:r>
      <w:r w:rsidRPr="00D922B6">
        <w:rPr>
          <w:rFonts w:ascii="Tahoma" w:eastAsia="Calibri" w:hAnsi="Tahoma" w:cs="Tahoma"/>
          <w:color w:val="002060"/>
          <w:spacing w:val="4"/>
          <w:lang w:val="ro-RO"/>
        </w:rPr>
        <w:t xml:space="preserve"> </w:t>
      </w:r>
      <w:r w:rsidRPr="00D922B6">
        <w:rPr>
          <w:rFonts w:ascii="Tahoma" w:eastAsia="Calibri" w:hAnsi="Tahoma" w:cs="Tahoma"/>
          <w:i/>
          <w:iCs/>
          <w:color w:val="002060"/>
          <w:highlight w:val="lightGray"/>
          <w:lang w:val="ro-RO"/>
        </w:rPr>
        <w:t>[titlul proiectului]</w:t>
      </w:r>
      <w:r w:rsidRPr="00D922B6">
        <w:rPr>
          <w:rFonts w:ascii="Tahoma" w:eastAsia="Calibri" w:hAnsi="Tahoma" w:cs="Tahoma"/>
          <w:i/>
          <w:color w:val="002060"/>
          <w:spacing w:val="4"/>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 xml:space="preserve">u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ă</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ficativ</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3"/>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du</w:t>
      </w:r>
      <w:r w:rsidRPr="00D922B6">
        <w:rPr>
          <w:rFonts w:ascii="Tahoma" w:eastAsia="Calibri" w:hAnsi="Tahoma" w:cs="Tahoma"/>
          <w:color w:val="002060"/>
          <w:lang w:val="ro-RO"/>
        </w:rPr>
        <w:t>rata</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î</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eg</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i ciclu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iață</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tiției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 xml:space="preserve">ici </w:t>
      </w:r>
      <w:r w:rsidRPr="00D922B6">
        <w:rPr>
          <w:rFonts w:ascii="Tahoma" w:eastAsia="Calibri" w:hAnsi="Tahoma" w:cs="Tahoma"/>
          <w:color w:val="002060"/>
          <w:spacing w:val="-1"/>
          <w:lang w:val="ro-RO"/>
        </w:rPr>
        <w:t>unu</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tre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cele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6</w:t>
      </w:r>
      <w:r w:rsidRPr="00D922B6">
        <w:rPr>
          <w:rFonts w:ascii="Tahoma" w:eastAsia="Calibri" w:hAnsi="Tahoma" w:cs="Tahoma"/>
          <w:color w:val="002060"/>
          <w:spacing w:val="1"/>
          <w:lang w:val="ro-RO"/>
        </w:rPr>
        <w:t xml:space="preserve"> o</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ie</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ed</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u</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ra</w:t>
      </w:r>
      <w:r w:rsidRPr="00D922B6">
        <w:rPr>
          <w:rFonts w:ascii="Tahoma" w:eastAsia="Calibri" w:hAnsi="Tahoma" w:cs="Tahoma"/>
          <w:color w:val="002060"/>
          <w:spacing w:val="-1"/>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ta</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la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ederile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art.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1</w:t>
      </w:r>
      <w:r w:rsidRPr="00D922B6">
        <w:rPr>
          <w:rFonts w:ascii="Tahoma" w:eastAsia="Calibri" w:hAnsi="Tahoma" w:cs="Tahoma"/>
          <w:color w:val="002060"/>
          <w:lang w:val="ro-RO"/>
        </w:rPr>
        <w:t>7</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 Reg</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lam</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lu</w:t>
      </w:r>
      <w:r w:rsidRPr="00D922B6">
        <w:rPr>
          <w:rFonts w:ascii="Tahoma" w:eastAsia="Calibri" w:hAnsi="Tahoma" w:cs="Tahoma"/>
          <w:color w:val="002060"/>
          <w:lang w:val="ro-RO"/>
        </w:rPr>
        <w:t>i (UE)</w:t>
      </w:r>
      <w:r w:rsidRPr="00D922B6">
        <w:rPr>
          <w:rFonts w:ascii="Tahoma" w:eastAsia="Calibri" w:hAnsi="Tahoma" w:cs="Tahoma"/>
          <w:color w:val="002060"/>
          <w:spacing w:val="-1"/>
          <w:lang w:val="ro-RO"/>
        </w:rPr>
        <w:t xml:space="preserve"> 2</w:t>
      </w:r>
      <w:r w:rsidRPr="00D922B6">
        <w:rPr>
          <w:rFonts w:ascii="Tahoma" w:eastAsia="Calibri" w:hAnsi="Tahoma" w:cs="Tahoma"/>
          <w:color w:val="002060"/>
          <w:spacing w:val="1"/>
          <w:lang w:val="ro-RO"/>
        </w:rPr>
        <w:t>0</w:t>
      </w:r>
      <w:r w:rsidRPr="00D922B6">
        <w:rPr>
          <w:rFonts w:ascii="Tahoma" w:eastAsia="Calibri" w:hAnsi="Tahoma" w:cs="Tahoma"/>
          <w:color w:val="002060"/>
          <w:spacing w:val="-2"/>
          <w:lang w:val="ro-RO"/>
        </w:rPr>
        <w:t>2</w:t>
      </w:r>
      <w:r w:rsidRPr="00D922B6">
        <w:rPr>
          <w:rFonts w:ascii="Tahoma" w:eastAsia="Calibri" w:hAnsi="Tahoma" w:cs="Tahoma"/>
          <w:color w:val="002060"/>
          <w:spacing w:val="1"/>
          <w:lang w:val="ro-RO"/>
        </w:rPr>
        <w:t>0</w:t>
      </w:r>
      <w:r w:rsidRPr="00D922B6">
        <w:rPr>
          <w:rFonts w:ascii="Tahoma" w:eastAsia="Calibri" w:hAnsi="Tahoma" w:cs="Tahoma"/>
          <w:color w:val="002060"/>
          <w:spacing w:val="-1"/>
          <w:lang w:val="ro-RO"/>
        </w:rPr>
        <w:t>/</w:t>
      </w:r>
      <w:r w:rsidRPr="00D922B6">
        <w:rPr>
          <w:rFonts w:ascii="Tahoma" w:eastAsia="Calibri" w:hAnsi="Tahoma" w:cs="Tahoma"/>
          <w:color w:val="002060"/>
          <w:spacing w:val="1"/>
          <w:lang w:val="ro-RO"/>
        </w:rPr>
        <w:t>8</w:t>
      </w:r>
      <w:r w:rsidRPr="00D922B6">
        <w:rPr>
          <w:rFonts w:ascii="Tahoma" w:eastAsia="Calibri" w:hAnsi="Tahoma" w:cs="Tahoma"/>
          <w:color w:val="002060"/>
          <w:spacing w:val="-2"/>
          <w:lang w:val="ro-RO"/>
        </w:rPr>
        <w:t>5</w:t>
      </w:r>
      <w:r w:rsidRPr="00D922B6">
        <w:rPr>
          <w:rFonts w:ascii="Tahoma" w:eastAsia="Calibri" w:hAnsi="Tahoma" w:cs="Tahoma"/>
          <w:color w:val="002060"/>
          <w:spacing w:val="2"/>
          <w:lang w:val="ro-RO"/>
        </w:rPr>
        <w:t>2</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spect</w:t>
      </w:r>
      <w:r w:rsidRPr="00D922B6">
        <w:rPr>
          <w:rFonts w:ascii="Tahoma" w:eastAsia="Calibri" w:hAnsi="Tahoma" w:cs="Tahoma"/>
          <w:color w:val="002060"/>
          <w:spacing w:val="-2"/>
          <w:lang w:val="ro-RO"/>
        </w:rPr>
        <w: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w:t>
      </w:r>
    </w:p>
    <w:p w14:paraId="7E76844C"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ten</w:t>
      </w:r>
      <w:r w:rsidRPr="00D922B6">
        <w:rPr>
          <w:rFonts w:ascii="Tahoma" w:eastAsia="Calibri" w:hAnsi="Tahoma" w:cs="Tahoma"/>
          <w:i/>
          <w:color w:val="002060"/>
          <w:spacing w:val="-1"/>
          <w:lang w:val="ro-RO"/>
        </w:rPr>
        <w:t>ua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 sc</w:t>
      </w:r>
      <w:r w:rsidRPr="00D922B6">
        <w:rPr>
          <w:rFonts w:ascii="Tahoma" w:eastAsia="Calibri" w:hAnsi="Tahoma" w:cs="Tahoma"/>
          <w:i/>
          <w:color w:val="002060"/>
          <w:spacing w:val="-1"/>
          <w:lang w:val="ro-RO"/>
        </w:rPr>
        <w:t>h</w:t>
      </w:r>
      <w:r w:rsidRPr="00D922B6">
        <w:rPr>
          <w:rFonts w:ascii="Tahoma" w:eastAsia="Calibri" w:hAnsi="Tahoma" w:cs="Tahoma"/>
          <w:i/>
          <w:color w:val="002060"/>
          <w:lang w:val="ro-RO"/>
        </w:rPr>
        <w:t>imb</w:t>
      </w:r>
      <w:r w:rsidRPr="00D922B6">
        <w:rPr>
          <w:rFonts w:ascii="Tahoma" w:eastAsia="Calibri" w:hAnsi="Tahoma" w:cs="Tahoma"/>
          <w:i/>
          <w:color w:val="002060"/>
          <w:spacing w:val="-4"/>
          <w:lang w:val="ro-RO"/>
        </w:rPr>
        <w: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or</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l</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mati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p>
    <w:p w14:paraId="23BE502C"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adap</w:t>
      </w:r>
      <w:r w:rsidRPr="00D922B6">
        <w:rPr>
          <w:rFonts w:ascii="Tahoma" w:eastAsia="Calibri" w:hAnsi="Tahoma" w:cs="Tahoma"/>
          <w:i/>
          <w:color w:val="002060"/>
          <w:lang w:val="ro-RO"/>
        </w:rPr>
        <w:t>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 la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sc</w:t>
      </w:r>
      <w:r w:rsidRPr="00D922B6">
        <w:rPr>
          <w:rFonts w:ascii="Tahoma" w:eastAsia="Calibri" w:hAnsi="Tahoma" w:cs="Tahoma"/>
          <w:i/>
          <w:color w:val="002060"/>
          <w:spacing w:val="-1"/>
          <w:lang w:val="ro-RO"/>
        </w:rPr>
        <w:t>h</w:t>
      </w:r>
      <w:r w:rsidRPr="00D922B6">
        <w:rPr>
          <w:rFonts w:ascii="Tahoma" w:eastAsia="Calibri" w:hAnsi="Tahoma" w:cs="Tahoma"/>
          <w:i/>
          <w:color w:val="002060"/>
          <w:lang w:val="ro-RO"/>
        </w:rPr>
        <w:t>imb</w:t>
      </w:r>
      <w:r w:rsidRPr="00D922B6">
        <w:rPr>
          <w:rFonts w:ascii="Tahoma" w:eastAsia="Calibri" w:hAnsi="Tahoma" w:cs="Tahoma"/>
          <w:i/>
          <w:color w:val="002060"/>
          <w:spacing w:val="-1"/>
          <w:lang w:val="ro-RO"/>
        </w:rPr>
        <w: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l</w:t>
      </w:r>
      <w:r w:rsidRPr="00D922B6">
        <w:rPr>
          <w:rFonts w:ascii="Tahoma" w:eastAsia="Calibri" w:hAnsi="Tahoma" w:cs="Tahoma"/>
          <w:i/>
          <w:color w:val="002060"/>
          <w:lang w:val="ro-RO"/>
        </w:rPr>
        <w:t>e c</w:t>
      </w:r>
      <w:r w:rsidRPr="00D922B6">
        <w:rPr>
          <w:rFonts w:ascii="Tahoma" w:eastAsia="Calibri" w:hAnsi="Tahoma" w:cs="Tahoma"/>
          <w:i/>
          <w:color w:val="002060"/>
          <w:spacing w:val="-3"/>
          <w:lang w:val="ro-RO"/>
        </w:rPr>
        <w:t>l</w:t>
      </w:r>
      <w:r w:rsidRPr="00D922B6">
        <w:rPr>
          <w:rFonts w:ascii="Tahoma" w:eastAsia="Calibri" w:hAnsi="Tahoma" w:cs="Tahoma"/>
          <w:i/>
          <w:color w:val="002060"/>
          <w:lang w:val="ro-RO"/>
        </w:rPr>
        <w:t>imati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p>
    <w:p w14:paraId="57166580"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til</w:t>
      </w:r>
      <w:r w:rsidRPr="00D922B6">
        <w:rPr>
          <w:rFonts w:ascii="Tahoma" w:eastAsia="Calibri" w:hAnsi="Tahoma" w:cs="Tahoma"/>
          <w:i/>
          <w:color w:val="002060"/>
          <w:spacing w:val="-1"/>
          <w:lang w:val="ro-RO"/>
        </w:rPr>
        <w:t>iza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 xml:space="preserve">ea </w:t>
      </w:r>
      <w:r w:rsidRPr="00D922B6">
        <w:rPr>
          <w:rFonts w:ascii="Tahoma" w:eastAsia="Calibri" w:hAnsi="Tahoma" w:cs="Tahoma"/>
          <w:i/>
          <w:color w:val="002060"/>
          <w:spacing w:val="-1"/>
          <w:lang w:val="ro-RO"/>
        </w:rPr>
        <w:t>du</w:t>
      </w:r>
      <w:r w:rsidRPr="00D922B6">
        <w:rPr>
          <w:rFonts w:ascii="Tahoma" w:eastAsia="Calibri" w:hAnsi="Tahoma" w:cs="Tahoma"/>
          <w:i/>
          <w:color w:val="002060"/>
          <w:spacing w:val="1"/>
          <w:lang w:val="ro-RO"/>
        </w:rPr>
        <w:t>r</w:t>
      </w:r>
      <w:r w:rsidRPr="00D922B6">
        <w:rPr>
          <w:rFonts w:ascii="Tahoma" w:eastAsia="Calibri" w:hAnsi="Tahoma" w:cs="Tahoma"/>
          <w:i/>
          <w:color w:val="002060"/>
          <w:spacing w:val="-1"/>
          <w:lang w:val="ro-RO"/>
        </w:rPr>
        <w:t>ab</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 xml:space="preserve">ă </w:t>
      </w:r>
      <w:r w:rsidRPr="00D922B6">
        <w:rPr>
          <w:rFonts w:ascii="Tahoma" w:eastAsia="Calibri" w:hAnsi="Tahoma" w:cs="Tahoma"/>
          <w:i/>
          <w:color w:val="002060"/>
          <w:spacing w:val="1"/>
          <w:lang w:val="ro-RO"/>
        </w:rPr>
        <w:t>ș</w:t>
      </w:r>
      <w:r w:rsidRPr="00D922B6">
        <w:rPr>
          <w:rFonts w:ascii="Tahoma" w:eastAsia="Calibri" w:hAnsi="Tahoma" w:cs="Tahoma"/>
          <w:i/>
          <w:color w:val="002060"/>
          <w:lang w:val="ro-RO"/>
        </w:rPr>
        <w:t xml:space="preserve">i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ote</w:t>
      </w:r>
      <w:r w:rsidRPr="00D922B6">
        <w:rPr>
          <w:rFonts w:ascii="Tahoma" w:eastAsia="Calibri" w:hAnsi="Tahoma" w:cs="Tahoma"/>
          <w:i/>
          <w:color w:val="002060"/>
          <w:spacing w:val="-3"/>
          <w:lang w:val="ro-RO"/>
        </w:rPr>
        <w:t>c</w:t>
      </w:r>
      <w:r w:rsidRPr="00D922B6">
        <w:rPr>
          <w:rFonts w:ascii="Tahoma" w:eastAsia="Calibri" w:hAnsi="Tahoma" w:cs="Tahoma"/>
          <w:i/>
          <w:color w:val="002060"/>
          <w:lang w:val="ro-RO"/>
        </w:rPr>
        <w:t xml:space="preserve">ția </w:t>
      </w:r>
      <w:r w:rsidRPr="00D922B6">
        <w:rPr>
          <w:rFonts w:ascii="Tahoma" w:eastAsia="Calibri" w:hAnsi="Tahoma" w:cs="Tahoma"/>
          <w:i/>
          <w:color w:val="002060"/>
          <w:spacing w:val="1"/>
          <w:lang w:val="ro-RO"/>
        </w:rPr>
        <w:t>r</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su</w:t>
      </w:r>
      <w:r w:rsidRPr="00D922B6">
        <w:rPr>
          <w:rFonts w:ascii="Tahoma" w:eastAsia="Calibri" w:hAnsi="Tahoma" w:cs="Tahoma"/>
          <w:i/>
          <w:color w:val="002060"/>
          <w:spacing w:val="1"/>
          <w:lang w:val="ro-RO"/>
        </w:rPr>
        <w:t>r</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el</w:t>
      </w:r>
      <w:r w:rsidRPr="00D922B6">
        <w:rPr>
          <w:rFonts w:ascii="Tahoma" w:eastAsia="Calibri" w:hAnsi="Tahoma" w:cs="Tahoma"/>
          <w:i/>
          <w:color w:val="002060"/>
          <w:spacing w:val="-1"/>
          <w:lang w:val="ro-RO"/>
        </w:rPr>
        <w:t>o</w:t>
      </w:r>
      <w:r w:rsidRPr="00D922B6">
        <w:rPr>
          <w:rFonts w:ascii="Tahoma" w:eastAsia="Calibri" w:hAnsi="Tahoma" w:cs="Tahoma"/>
          <w:i/>
          <w:color w:val="002060"/>
          <w:lang w:val="ro-RO"/>
        </w:rPr>
        <w:t>r</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de</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a</w:t>
      </w:r>
      <w:r w:rsidRPr="00D922B6">
        <w:rPr>
          <w:rFonts w:ascii="Tahoma" w:eastAsia="Calibri" w:hAnsi="Tahoma" w:cs="Tahoma"/>
          <w:i/>
          <w:color w:val="002060"/>
          <w:spacing w:val="-1"/>
          <w:lang w:val="ro-RO"/>
        </w:rPr>
        <w:t>p</w:t>
      </w:r>
      <w:r w:rsidRPr="00D922B6">
        <w:rPr>
          <w:rFonts w:ascii="Tahoma" w:eastAsia="Calibri" w:hAnsi="Tahoma" w:cs="Tahoma"/>
          <w:i/>
          <w:color w:val="002060"/>
          <w:lang w:val="ro-RO"/>
        </w:rPr>
        <w:t xml:space="preserve">ă </w:t>
      </w:r>
      <w:r w:rsidRPr="00D922B6">
        <w:rPr>
          <w:rFonts w:ascii="Tahoma" w:eastAsia="Calibri" w:hAnsi="Tahoma" w:cs="Tahoma"/>
          <w:i/>
          <w:color w:val="002060"/>
          <w:spacing w:val="1"/>
          <w:lang w:val="ro-RO"/>
        </w:rPr>
        <w:t>ș</w:t>
      </w:r>
      <w:r w:rsidRPr="00D922B6">
        <w:rPr>
          <w:rFonts w:ascii="Tahoma" w:eastAsia="Calibri" w:hAnsi="Tahoma" w:cs="Tahoma"/>
          <w:i/>
          <w:color w:val="002060"/>
          <w:lang w:val="ro-RO"/>
        </w:rPr>
        <w:t xml:space="preserve">i a </w:t>
      </w:r>
      <w:r w:rsidRPr="00D922B6">
        <w:rPr>
          <w:rFonts w:ascii="Tahoma" w:eastAsia="Calibri" w:hAnsi="Tahoma" w:cs="Tahoma"/>
          <w:i/>
          <w:color w:val="002060"/>
          <w:spacing w:val="-1"/>
          <w:lang w:val="ro-RO"/>
        </w:rPr>
        <w:t>c</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o</w:t>
      </w:r>
      <w:r w:rsidRPr="00D922B6">
        <w:rPr>
          <w:rFonts w:ascii="Tahoma" w:eastAsia="Calibri" w:hAnsi="Tahoma" w:cs="Tahoma"/>
          <w:i/>
          <w:color w:val="002060"/>
          <w:lang w:val="ro-RO"/>
        </w:rPr>
        <w:t>r</w:t>
      </w:r>
      <w:r w:rsidRPr="00D922B6">
        <w:rPr>
          <w:rFonts w:ascii="Tahoma" w:eastAsia="Calibri" w:hAnsi="Tahoma" w:cs="Tahoma"/>
          <w:i/>
          <w:color w:val="002060"/>
          <w:spacing w:val="1"/>
          <w:lang w:val="ro-RO"/>
        </w:rPr>
        <w:t xml:space="preserve"> m</w:t>
      </w:r>
      <w:r w:rsidRPr="00D922B6">
        <w:rPr>
          <w:rFonts w:ascii="Tahoma" w:eastAsia="Calibri" w:hAnsi="Tahoma" w:cs="Tahoma"/>
          <w:i/>
          <w:color w:val="002060"/>
          <w:spacing w:val="-3"/>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e;</w:t>
      </w:r>
    </w:p>
    <w:p w14:paraId="1140BE36"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lang w:val="ro-RO"/>
        </w:rPr>
        <w:t>t</w:t>
      </w:r>
      <w:r w:rsidRPr="00D922B6">
        <w:rPr>
          <w:rFonts w:ascii="Tahoma" w:eastAsia="Calibri" w:hAnsi="Tahoma" w:cs="Tahoma"/>
          <w:i/>
          <w:color w:val="002060"/>
          <w:spacing w:val="1"/>
          <w:lang w:val="ro-RO"/>
        </w:rPr>
        <w:t>r</w:t>
      </w:r>
      <w:r w:rsidRPr="00D922B6">
        <w:rPr>
          <w:rFonts w:ascii="Tahoma" w:eastAsia="Calibri" w:hAnsi="Tahoma" w:cs="Tahoma"/>
          <w:i/>
          <w:color w:val="002060"/>
          <w:spacing w:val="-1"/>
          <w:lang w:val="ro-RO"/>
        </w:rPr>
        <w:t>anz</w:t>
      </w:r>
      <w:r w:rsidRPr="00D922B6">
        <w:rPr>
          <w:rFonts w:ascii="Tahoma" w:eastAsia="Calibri" w:hAnsi="Tahoma" w:cs="Tahoma"/>
          <w:i/>
          <w:color w:val="002060"/>
          <w:lang w:val="ro-RO"/>
        </w:rPr>
        <w:t>iția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ă</w:t>
      </w:r>
      <w:r w:rsidRPr="00D922B6">
        <w:rPr>
          <w:rFonts w:ascii="Tahoma" w:eastAsia="Calibri" w:hAnsi="Tahoma" w:cs="Tahoma"/>
          <w:i/>
          <w:color w:val="002060"/>
          <w:lang w:val="ro-RO"/>
        </w:rPr>
        <w:t>t</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 o eco</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om</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e</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i</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spacing w:val="-1"/>
          <w:lang w:val="ro-RO"/>
        </w:rPr>
        <w:t>ă</w:t>
      </w:r>
      <w:r w:rsidRPr="00D922B6">
        <w:rPr>
          <w:rFonts w:ascii="Tahoma" w:eastAsia="Calibri" w:hAnsi="Tahoma" w:cs="Tahoma"/>
          <w:i/>
          <w:color w:val="002060"/>
          <w:lang w:val="ro-RO"/>
        </w:rPr>
        <w:t>;</w:t>
      </w:r>
    </w:p>
    <w:p w14:paraId="7BCDE7DE"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even</w:t>
      </w:r>
      <w:r w:rsidRPr="00D922B6">
        <w:rPr>
          <w:rFonts w:ascii="Tahoma" w:eastAsia="Calibri" w:hAnsi="Tahoma" w:cs="Tahoma"/>
          <w:i/>
          <w:color w:val="002060"/>
          <w:spacing w:val="-1"/>
          <w:lang w:val="ro-RO"/>
        </w:rPr>
        <w:t>ir</w:t>
      </w:r>
      <w:r w:rsidRPr="00D922B6">
        <w:rPr>
          <w:rFonts w:ascii="Tahoma" w:eastAsia="Calibri" w:hAnsi="Tahoma" w:cs="Tahoma"/>
          <w:i/>
          <w:color w:val="002060"/>
          <w:lang w:val="ro-RO"/>
        </w:rPr>
        <w:t>ea și co</w:t>
      </w:r>
      <w:r w:rsidRPr="00D922B6">
        <w:rPr>
          <w:rFonts w:ascii="Tahoma" w:eastAsia="Calibri" w:hAnsi="Tahoma" w:cs="Tahoma"/>
          <w:i/>
          <w:color w:val="002060"/>
          <w:spacing w:val="-1"/>
          <w:lang w:val="ro-RO"/>
        </w:rPr>
        <w:t>n</w:t>
      </w:r>
      <w:r w:rsidRPr="00D922B6">
        <w:rPr>
          <w:rFonts w:ascii="Tahoma" w:eastAsia="Calibri" w:hAnsi="Tahoma" w:cs="Tahoma"/>
          <w:i/>
          <w:color w:val="002060"/>
          <w:spacing w:val="-2"/>
          <w:lang w:val="ro-RO"/>
        </w:rPr>
        <w:t>t</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o</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l p</w:t>
      </w:r>
      <w:r w:rsidRPr="00D922B6">
        <w:rPr>
          <w:rFonts w:ascii="Tahoma" w:eastAsia="Calibri" w:hAnsi="Tahoma" w:cs="Tahoma"/>
          <w:i/>
          <w:color w:val="002060"/>
          <w:spacing w:val="-1"/>
          <w:lang w:val="ro-RO"/>
        </w:rPr>
        <w:t>o</w:t>
      </w:r>
      <w:r w:rsidRPr="00D922B6">
        <w:rPr>
          <w:rFonts w:ascii="Tahoma" w:eastAsia="Calibri" w:hAnsi="Tahoma" w:cs="Tahoma"/>
          <w:i/>
          <w:color w:val="002060"/>
          <w:lang w:val="ro-RO"/>
        </w:rPr>
        <w:t>l</w:t>
      </w:r>
      <w:r w:rsidRPr="00D922B6">
        <w:rPr>
          <w:rFonts w:ascii="Tahoma" w:eastAsia="Calibri" w:hAnsi="Tahoma" w:cs="Tahoma"/>
          <w:i/>
          <w:color w:val="002060"/>
          <w:spacing w:val="-4"/>
          <w:lang w:val="ro-RO"/>
        </w:rPr>
        <w:t>u</w:t>
      </w:r>
      <w:r w:rsidRPr="00D922B6">
        <w:rPr>
          <w:rFonts w:ascii="Tahoma" w:eastAsia="Calibri" w:hAnsi="Tahoma" w:cs="Tahoma"/>
          <w:i/>
          <w:color w:val="002060"/>
          <w:spacing w:val="-1"/>
          <w:lang w:val="ro-RO"/>
        </w:rPr>
        <w: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w:t>
      </w:r>
    </w:p>
    <w:p w14:paraId="25453014"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otecția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spacing w:val="1"/>
          <w:lang w:val="ro-RO"/>
        </w:rPr>
        <w:t>ș</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ef</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cerea b</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o</w:t>
      </w:r>
      <w:r w:rsidRPr="00D922B6">
        <w:rPr>
          <w:rFonts w:ascii="Tahoma" w:eastAsia="Calibri" w:hAnsi="Tahoma" w:cs="Tahoma"/>
          <w:i/>
          <w:color w:val="002060"/>
          <w:spacing w:val="-1"/>
          <w:lang w:val="ro-RO"/>
        </w:rPr>
        <w:t>d</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ve</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s</w:t>
      </w:r>
      <w:r w:rsidRPr="00D922B6">
        <w:rPr>
          <w:rFonts w:ascii="Tahoma" w:eastAsia="Calibri" w:hAnsi="Tahoma" w:cs="Tahoma"/>
          <w:i/>
          <w:color w:val="002060"/>
          <w:spacing w:val="-2"/>
          <w:lang w:val="ro-RO"/>
        </w:rPr>
        <w:t>i</w:t>
      </w:r>
      <w:r w:rsidRPr="00D922B6">
        <w:rPr>
          <w:rFonts w:ascii="Tahoma" w:eastAsia="Calibri" w:hAnsi="Tahoma" w:cs="Tahoma"/>
          <w:i/>
          <w:color w:val="002060"/>
          <w:lang w:val="ro-RO"/>
        </w:rPr>
        <w:t>tății și 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ecosi</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el</w:t>
      </w:r>
      <w:r w:rsidRPr="00D922B6">
        <w:rPr>
          <w:rFonts w:ascii="Tahoma" w:eastAsia="Calibri" w:hAnsi="Tahoma" w:cs="Tahoma"/>
          <w:i/>
          <w:color w:val="002060"/>
          <w:spacing w:val="-3"/>
          <w:lang w:val="ro-RO"/>
        </w:rPr>
        <w:t>o</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w:t>
      </w:r>
    </w:p>
    <w:p w14:paraId="6A522FA0" w14:textId="77777777" w:rsidR="00D922B6" w:rsidRPr="00D922B6" w:rsidRDefault="00D922B6" w:rsidP="00D922B6">
      <w:pPr>
        <w:ind w:left="360" w:right="770"/>
        <w:jc w:val="both"/>
        <w:rPr>
          <w:rFonts w:ascii="Tahoma" w:hAnsi="Tahoma" w:cs="Tahoma"/>
          <w:color w:val="002060"/>
          <w:lang w:val="ro-RO"/>
        </w:rPr>
      </w:pPr>
      <w:bookmarkStart w:id="0" w:name="_Hlk120276060"/>
      <w:r w:rsidRPr="00D922B6">
        <w:rPr>
          <w:rFonts w:ascii="Tahoma" w:hAnsi="Tahoma" w:cs="Tahoma"/>
          <w:color w:val="002060"/>
          <w:lang w:val="ro-RO"/>
        </w:rPr>
        <w:t>Observații: .............................................................................................................................................................</w:t>
      </w:r>
      <w:r w:rsidRPr="00D922B6">
        <w:rPr>
          <w:rStyle w:val="FootnoteReference"/>
          <w:rFonts w:ascii="Tahoma" w:hAnsi="Tahoma" w:cs="Tahoma"/>
          <w:color w:val="002060"/>
          <w:lang w:val="ro-RO"/>
        </w:rPr>
        <w:footnoteReference w:id="1"/>
      </w:r>
    </w:p>
    <w:bookmarkEnd w:id="0"/>
    <w:p w14:paraId="6DFA0E73" w14:textId="77777777" w:rsidR="00D922B6" w:rsidRPr="00D922B6" w:rsidRDefault="00D922B6" w:rsidP="00D922B6">
      <w:pPr>
        <w:ind w:left="0" w:right="770"/>
        <w:jc w:val="both"/>
        <w:rPr>
          <w:rFonts w:ascii="Tahoma" w:hAnsi="Tahoma" w:cs="Tahoma"/>
          <w:color w:val="002060"/>
          <w:lang w:val="ro-RO"/>
        </w:rPr>
      </w:pPr>
    </w:p>
    <w:p w14:paraId="2D093F40" w14:textId="77777777" w:rsidR="00D922B6" w:rsidRPr="00D922B6" w:rsidRDefault="00D922B6" w:rsidP="00D922B6">
      <w:pPr>
        <w:pStyle w:val="ListParagraph"/>
        <w:numPr>
          <w:ilvl w:val="0"/>
          <w:numId w:val="2"/>
        </w:numPr>
        <w:ind w:left="360" w:right="770"/>
        <w:jc w:val="both"/>
        <w:rPr>
          <w:rFonts w:ascii="Tahoma" w:eastAsia="Calibri" w:hAnsi="Tahoma" w:cs="Tahoma"/>
          <w:color w:val="002060"/>
          <w:lang w:val="ro-RO"/>
        </w:rPr>
      </w:pPr>
      <w:r w:rsidRPr="00D922B6">
        <w:rPr>
          <w:rFonts w:ascii="Tahoma" w:eastAsia="Calibri" w:hAnsi="Tahoma" w:cs="Tahoma"/>
          <w:color w:val="002060"/>
          <w:lang w:val="ro-RO"/>
        </w:rPr>
        <w:t>A</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 xml:space="preserve">area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pun</w:t>
      </w:r>
      <w:r w:rsidRPr="00D922B6">
        <w:rPr>
          <w:rFonts w:ascii="Tahoma" w:eastAsia="Calibri" w:hAnsi="Tahoma" w:cs="Tahoma"/>
          <w:color w:val="002060"/>
          <w:lang w:val="ro-RO"/>
        </w:rPr>
        <w:t>ct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edere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al</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spectării</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entru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iec</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ul</w:t>
      </w:r>
      <w:r w:rsidRPr="00D922B6">
        <w:rPr>
          <w:rFonts w:ascii="Tahoma" w:eastAsia="Calibri" w:hAnsi="Tahoma" w:cs="Tahoma"/>
          <w:color w:val="002060"/>
          <w:spacing w:val="2"/>
          <w:lang w:val="ro-RO"/>
        </w:rPr>
        <w:t xml:space="preserve"> </w:t>
      </w:r>
      <w:r w:rsidRPr="00D922B6">
        <w:rPr>
          <w:rFonts w:ascii="Tahoma" w:eastAsia="Calibri" w:hAnsi="Tahoma" w:cs="Tahoma"/>
          <w:i/>
          <w:iCs/>
          <w:color w:val="002060"/>
          <w:highlight w:val="lightGray"/>
          <w:lang w:val="ro-RO"/>
        </w:rPr>
        <w:t>[titlul proiectului]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a la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eclaraț</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eali</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spacing w:val="-3"/>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5"/>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3"/>
          <w:lang w:val="ro-RO"/>
        </w:rPr>
        <w:t>o</w:t>
      </w:r>
      <w:r w:rsidRPr="00D922B6">
        <w:rPr>
          <w:rFonts w:ascii="Tahoma" w:eastAsia="Calibri" w:hAnsi="Tahoma" w:cs="Tahoma"/>
          <w:i/>
          <w:color w:val="002060"/>
          <w:lang w:val="ro-RO"/>
        </w:rPr>
        <w:t>m</w:t>
      </w:r>
      <w:r w:rsidRPr="00D922B6">
        <w:rPr>
          <w:rFonts w:ascii="Tahoma" w:eastAsia="Calibri" w:hAnsi="Tahoma" w:cs="Tahoma"/>
          <w:i/>
          <w:color w:val="002060"/>
          <w:spacing w:val="-3"/>
          <w:lang w:val="ro-RO"/>
        </w:rPr>
        <w:t>u</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Comisiei -</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Or</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ent</w:t>
      </w:r>
      <w:r w:rsidRPr="00D922B6">
        <w:rPr>
          <w:rFonts w:ascii="Tahoma" w:eastAsia="Calibri" w:hAnsi="Tahoma" w:cs="Tahoma"/>
          <w:i/>
          <w:color w:val="002060"/>
          <w:spacing w:val="-1"/>
          <w:lang w:val="ro-RO"/>
        </w:rPr>
        <w: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 teh</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ap</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ip</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w:t>
      </w:r>
      <w:r w:rsidRPr="00D922B6">
        <w:rPr>
          <w:rFonts w:ascii="Tahoma" w:eastAsia="Calibri" w:hAnsi="Tahoma" w:cs="Tahoma"/>
          <w:i/>
          <w:color w:val="002060"/>
          <w:lang w:val="ro-RO"/>
        </w:rPr>
        <w:t>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u</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eju</w:t>
      </w:r>
      <w:r w:rsidRPr="00D922B6">
        <w:rPr>
          <w:rFonts w:ascii="Tahoma" w:eastAsia="Calibri" w:hAnsi="Tahoma" w:cs="Tahoma"/>
          <w:i/>
          <w:color w:val="002060"/>
          <w:spacing w:val="-4"/>
          <w:lang w:val="ro-RO"/>
        </w:rPr>
        <w:t>d</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ia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în</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mod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s</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mni</w:t>
      </w:r>
      <w:r w:rsidRPr="00D922B6">
        <w:rPr>
          <w:rFonts w:ascii="Tahoma" w:eastAsia="Calibri" w:hAnsi="Tahoma" w:cs="Tahoma"/>
          <w:i/>
          <w:color w:val="002060"/>
          <w:spacing w:val="3"/>
          <w:lang w:val="ro-RO"/>
        </w:rPr>
        <w:t>f</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lang w:val="ro-RO"/>
        </w:rPr>
        <w:t>tiv”</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spacing w:val="-3"/>
          <w:lang w:val="ro-RO"/>
        </w:rPr>
        <w:t>î</w:t>
      </w:r>
      <w:r w:rsidRPr="00D922B6">
        <w:rPr>
          <w:rFonts w:ascii="Tahoma" w:eastAsia="Calibri" w:hAnsi="Tahoma" w:cs="Tahoma"/>
          <w:i/>
          <w:color w:val="002060"/>
          <w:lang w:val="ro-RO"/>
        </w:rPr>
        <w:t>n</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 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 xml:space="preserve">i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ec</w:t>
      </w:r>
      <w:r w:rsidRPr="00D922B6">
        <w:rPr>
          <w:rFonts w:ascii="Tahoma" w:eastAsia="Calibri" w:hAnsi="Tahoma" w:cs="Tahoma"/>
          <w:i/>
          <w:color w:val="002060"/>
          <w:spacing w:val="-1"/>
          <w:lang w:val="ro-RO"/>
        </w:rPr>
        <w:t>an</w:t>
      </w:r>
      <w:r w:rsidRPr="00D922B6">
        <w:rPr>
          <w:rFonts w:ascii="Tahoma" w:eastAsia="Calibri" w:hAnsi="Tahoma" w:cs="Tahoma"/>
          <w:i/>
          <w:color w:val="002060"/>
          <w:lang w:val="ro-RO"/>
        </w:rPr>
        <w:t>i</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mul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 xml:space="preserve">e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d</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es</w:t>
      </w:r>
      <w:r w:rsidRPr="00D922B6">
        <w:rPr>
          <w:rFonts w:ascii="Tahoma" w:eastAsia="Calibri" w:hAnsi="Tahoma" w:cs="Tahoma"/>
          <w:i/>
          <w:color w:val="002060"/>
          <w:spacing w:val="-2"/>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 xml:space="preserve">și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z</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ță (</w:t>
      </w:r>
      <w:r w:rsidRPr="00D922B6">
        <w:rPr>
          <w:rFonts w:ascii="Tahoma" w:eastAsia="Calibri" w:hAnsi="Tahoma" w:cs="Tahoma"/>
          <w:i/>
          <w:color w:val="002060"/>
          <w:spacing w:val="-1"/>
          <w:lang w:val="ro-RO"/>
        </w:rPr>
        <w:t>2</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2</w:t>
      </w:r>
      <w:r w:rsidRPr="00D922B6">
        <w:rPr>
          <w:rFonts w:ascii="Tahoma" w:eastAsia="Calibri" w:hAnsi="Tahoma" w:cs="Tahoma"/>
          <w:i/>
          <w:color w:val="002060"/>
          <w:spacing w:val="1"/>
          <w:lang w:val="ro-RO"/>
        </w:rPr>
        <w:t>1</w:t>
      </w:r>
      <w:r w:rsidRPr="00D922B6">
        <w:rPr>
          <w:rFonts w:ascii="Tahoma" w:eastAsia="Calibri" w:hAnsi="Tahoma" w:cs="Tahoma"/>
          <w:i/>
          <w:color w:val="002060"/>
          <w:lang w:val="ro-RO"/>
        </w:rPr>
        <w:t xml:space="preserve">/C </w:t>
      </w:r>
      <w:r w:rsidRPr="00D922B6">
        <w:rPr>
          <w:rFonts w:ascii="Tahoma" w:eastAsia="Calibri" w:hAnsi="Tahoma" w:cs="Tahoma"/>
          <w:i/>
          <w:color w:val="002060"/>
          <w:spacing w:val="1"/>
          <w:lang w:val="ro-RO"/>
        </w:rPr>
        <w:t>5</w:t>
      </w:r>
      <w:r w:rsidRPr="00D922B6">
        <w:rPr>
          <w:rFonts w:ascii="Tahoma" w:eastAsia="Calibri" w:hAnsi="Tahoma" w:cs="Tahoma"/>
          <w:i/>
          <w:color w:val="002060"/>
          <w:spacing w:val="-2"/>
          <w:lang w:val="ro-RO"/>
        </w:rPr>
        <w:t>8</w:t>
      </w:r>
      <w:r w:rsidRPr="00D922B6">
        <w:rPr>
          <w:rFonts w:ascii="Tahoma" w:eastAsia="Calibri" w:hAnsi="Tahoma" w:cs="Tahoma"/>
          <w:i/>
          <w:color w:val="002060"/>
          <w:lang w:val="ro-RO"/>
        </w:rPr>
        <w:t>/</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1</w:t>
      </w:r>
      <w:r w:rsidRPr="00D922B6">
        <w:rPr>
          <w:rFonts w:ascii="Tahoma" w:eastAsia="Calibri" w:hAnsi="Tahoma" w:cs="Tahoma"/>
          <w:i/>
          <w:color w:val="002060"/>
          <w:lang w:val="ro-RO"/>
        </w:rPr>
        <w:t>)</w:t>
      </w:r>
      <w:r w:rsidRPr="00D922B6">
        <w:rPr>
          <w:rFonts w:ascii="Tahoma" w:eastAsia="Calibri" w:hAnsi="Tahoma" w:cs="Tahoma"/>
          <w:i/>
          <w:color w:val="002060"/>
          <w:spacing w:val="8"/>
          <w:lang w:val="ro-RO"/>
        </w:rPr>
        <w:t xml:space="preserve"> </w:t>
      </w:r>
      <w:r w:rsidRPr="00D922B6">
        <w:rPr>
          <w:rFonts w:ascii="Tahoma" w:eastAsia="Calibri" w:hAnsi="Tahoma" w:cs="Tahoma"/>
          <w:color w:val="002060"/>
          <w:lang w:val="ro-RO"/>
        </w:rPr>
        <w:t xml:space="preserve">și </w:t>
      </w:r>
      <w:r w:rsidRPr="00D922B6">
        <w:rPr>
          <w:rFonts w:ascii="Tahoma" w:eastAsia="Calibri" w:hAnsi="Tahoma" w:cs="Tahoma"/>
          <w:i/>
          <w:color w:val="002060"/>
          <w:lang w:val="ro-RO"/>
        </w:rPr>
        <w:t>cu</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 xml:space="preserve">mentul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ele</w:t>
      </w:r>
      <w:r w:rsidRPr="00D922B6">
        <w:rPr>
          <w:rFonts w:ascii="Tahoma" w:eastAsia="Calibri" w:hAnsi="Tahoma" w:cs="Tahoma"/>
          <w:i/>
          <w:color w:val="002060"/>
          <w:spacing w:val="-1"/>
          <w:lang w:val="ro-RO"/>
        </w:rPr>
        <w:t>ga</w:t>
      </w:r>
      <w:r w:rsidRPr="00D922B6">
        <w:rPr>
          <w:rFonts w:ascii="Tahoma" w:eastAsia="Calibri" w:hAnsi="Tahoma" w:cs="Tahoma"/>
          <w:i/>
          <w:color w:val="002060"/>
          <w:lang w:val="ro-RO"/>
        </w:rPr>
        <w:t>t</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(U</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Com</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siei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[C (</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1</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spacing w:val="-2"/>
          <w:lang w:val="ro-RO"/>
        </w:rPr>
        <w:t>2</w:t>
      </w:r>
      <w:r w:rsidRPr="00D922B6">
        <w:rPr>
          <w:rFonts w:ascii="Tahoma" w:eastAsia="Calibri" w:hAnsi="Tahoma" w:cs="Tahoma"/>
          <w:i/>
          <w:color w:val="002060"/>
          <w:spacing w:val="1"/>
          <w:lang w:val="ro-RO"/>
        </w:rPr>
        <w:t>8</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w:t>
      </w:r>
      <w:r w:rsidRPr="00D922B6">
        <w:rPr>
          <w:rFonts w:ascii="Tahoma" w:eastAsia="Calibri" w:hAnsi="Tahoma" w:cs="Tahoma"/>
          <w:i/>
          <w:color w:val="002060"/>
          <w:spacing w:val="1"/>
          <w:lang w:val="ro-RO"/>
        </w:rPr>
        <w:t>3</w:t>
      </w:r>
      <w:r w:rsidRPr="00D922B6">
        <w:rPr>
          <w:rFonts w:ascii="Tahoma" w:eastAsia="Calibri" w:hAnsi="Tahoma" w:cs="Tahoma"/>
          <w:i/>
          <w:color w:val="002060"/>
          <w:lang w:val="ro-RO"/>
        </w:rPr>
        <w:t>], în</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i privi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d</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ta</w:t>
      </w:r>
      <w:r w:rsidRPr="00D922B6">
        <w:rPr>
          <w:rFonts w:ascii="Tahoma" w:eastAsia="Calibri" w:hAnsi="Tahoma" w:cs="Tahoma"/>
          <w:i/>
          <w:color w:val="002060"/>
          <w:spacing w:val="-2"/>
          <w:lang w:val="ro-RO"/>
        </w:rPr>
        <w:t>x</w:t>
      </w:r>
      <w:r w:rsidRPr="00D922B6">
        <w:rPr>
          <w:rFonts w:ascii="Tahoma" w:eastAsia="Calibri" w:hAnsi="Tahoma" w:cs="Tahoma"/>
          <w:i/>
          <w:color w:val="002060"/>
          <w:lang w:val="ro-RO"/>
        </w:rPr>
        <w:t>o</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omia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spacing w:val="1"/>
          <w:lang w:val="ro-RO"/>
        </w:rPr>
        <w:t>(</w:t>
      </w:r>
      <w:r w:rsidRPr="00D922B6">
        <w:rPr>
          <w:rFonts w:ascii="Tahoma" w:eastAsia="Calibri" w:hAnsi="Tahoma" w:cs="Tahoma"/>
          <w:i/>
          <w:color w:val="002060"/>
          <w:lang w:val="ro-RO"/>
        </w:rPr>
        <w:t>UE)</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2</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2</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w:t>
      </w:r>
      <w:r w:rsidRPr="00D922B6">
        <w:rPr>
          <w:rFonts w:ascii="Tahoma" w:eastAsia="Calibri" w:hAnsi="Tahoma" w:cs="Tahoma"/>
          <w:i/>
          <w:color w:val="002060"/>
          <w:spacing w:val="1"/>
          <w:lang w:val="ro-RO"/>
        </w:rPr>
        <w:t>8</w:t>
      </w:r>
      <w:r w:rsidRPr="00D922B6">
        <w:rPr>
          <w:rFonts w:ascii="Tahoma" w:eastAsia="Calibri" w:hAnsi="Tahoma" w:cs="Tahoma"/>
          <w:i/>
          <w:color w:val="002060"/>
          <w:spacing w:val="-2"/>
          <w:lang w:val="ro-RO"/>
        </w:rPr>
        <w:t>5</w:t>
      </w:r>
      <w:r w:rsidRPr="00D922B6">
        <w:rPr>
          <w:rFonts w:ascii="Tahoma" w:eastAsia="Calibri" w:hAnsi="Tahoma" w:cs="Tahoma"/>
          <w:i/>
          <w:color w:val="002060"/>
          <w:spacing w:val="1"/>
          <w:lang w:val="ro-RO"/>
        </w:rPr>
        <w:t>2</w:t>
      </w:r>
      <w:r w:rsidRPr="00D922B6">
        <w:rPr>
          <w:rFonts w:ascii="Tahoma" w:eastAsia="Calibri" w:hAnsi="Tahoma" w:cs="Tahoma"/>
          <w:i/>
          <w:color w:val="002060"/>
          <w:lang w:val="ro-RO"/>
        </w:rPr>
        <w:t>).</w:t>
      </w:r>
    </w:p>
    <w:p w14:paraId="56CC3C43" w14:textId="77777777" w:rsidR="00D922B6" w:rsidRPr="00D922B6" w:rsidRDefault="00D922B6" w:rsidP="00D922B6">
      <w:pPr>
        <w:ind w:left="360" w:right="770"/>
        <w:jc w:val="both"/>
        <w:rPr>
          <w:rFonts w:ascii="Tahoma" w:hAnsi="Tahoma" w:cs="Tahoma"/>
          <w:color w:val="002060"/>
          <w:lang w:val="ro-RO"/>
        </w:rPr>
      </w:pPr>
      <w:r w:rsidRPr="00D922B6">
        <w:rPr>
          <w:rFonts w:ascii="Tahoma" w:hAnsi="Tahoma" w:cs="Tahoma"/>
          <w:color w:val="002060"/>
          <w:lang w:val="ro-RO"/>
        </w:rPr>
        <w:t>Observații: .............................................................................................................................................................</w:t>
      </w:r>
    </w:p>
    <w:p w14:paraId="7430B126" w14:textId="77777777" w:rsidR="00D922B6" w:rsidRPr="00D922B6" w:rsidRDefault="00D922B6" w:rsidP="00D922B6">
      <w:pPr>
        <w:ind w:left="0" w:right="770"/>
        <w:jc w:val="both"/>
        <w:rPr>
          <w:rFonts w:ascii="Tahoma" w:hAnsi="Tahoma" w:cs="Tahoma"/>
          <w:color w:val="002060"/>
          <w:lang w:val="ro-RO"/>
        </w:rPr>
      </w:pPr>
    </w:p>
    <w:p w14:paraId="0B0904B5" w14:textId="77777777" w:rsidR="00D922B6" w:rsidRPr="00D922B6" w:rsidRDefault="00D922B6" w:rsidP="00D922B6">
      <w:pPr>
        <w:pStyle w:val="ListParagraph"/>
        <w:numPr>
          <w:ilvl w:val="0"/>
          <w:numId w:val="2"/>
        </w:numPr>
        <w:ind w:left="360" w:right="770"/>
        <w:jc w:val="both"/>
        <w:rPr>
          <w:rFonts w:ascii="Tahoma" w:eastAsia="Calibri" w:hAnsi="Tahoma" w:cs="Tahoma"/>
          <w:color w:val="002060"/>
          <w:lang w:val="ro-RO"/>
        </w:rPr>
      </w:pPr>
      <w:r w:rsidRPr="00D922B6">
        <w:rPr>
          <w:rFonts w:ascii="Tahoma" w:eastAsia="Calibri" w:hAnsi="Tahoma" w:cs="Tahoma"/>
          <w:color w:val="002060"/>
          <w:spacing w:val="-1"/>
          <w:lang w:val="ro-RO"/>
        </w:rPr>
        <w:t>Au</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area</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a</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la</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reze</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eclarație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3"/>
          <w:lang w:val="ro-RO"/>
        </w:rPr>
        <w:t>p</w:t>
      </w:r>
      <w:r w:rsidRPr="00D922B6">
        <w:rPr>
          <w:rFonts w:ascii="Tahoma" w:eastAsia="Calibri" w:hAnsi="Tahoma" w:cs="Tahoma"/>
          <w:color w:val="002060"/>
          <w:lang w:val="ro-RO"/>
        </w:rPr>
        <w:t>en</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ru</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5"/>
          <w:lang w:val="ro-RO"/>
        </w:rPr>
        <w:t xml:space="preserve"> </w:t>
      </w:r>
      <w:r w:rsidRPr="00D922B6">
        <w:rPr>
          <w:rFonts w:ascii="Tahoma" w:eastAsia="Calibri" w:hAnsi="Tahoma" w:cs="Tahoma"/>
          <w:i/>
          <w:iCs/>
          <w:color w:val="002060"/>
          <w:highlight w:val="lightGray"/>
          <w:lang w:val="ro-RO"/>
        </w:rPr>
        <w:t>[titlul proiectului]</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ate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și 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ții</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ct</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eale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 xml:space="preserve">cu </w:t>
      </w:r>
      <w:r w:rsidRPr="00D922B6">
        <w:rPr>
          <w:rFonts w:ascii="Tahoma" w:eastAsia="Calibri" w:hAnsi="Tahoma" w:cs="Tahoma"/>
          <w:color w:val="002060"/>
          <w:spacing w:val="-1"/>
          <w:lang w:val="ro-RO"/>
        </w:rPr>
        <w:t>do</w:t>
      </w:r>
      <w:r w:rsidRPr="00D922B6">
        <w:rPr>
          <w:rFonts w:ascii="Tahoma" w:eastAsia="Calibri" w:hAnsi="Tahoma" w:cs="Tahoma"/>
          <w:color w:val="002060"/>
          <w:lang w:val="ro-RO"/>
        </w:rPr>
        <w:t>cu</w:t>
      </w:r>
      <w:r w:rsidRPr="00D922B6">
        <w:rPr>
          <w:rFonts w:ascii="Tahoma" w:eastAsia="Calibri" w:hAnsi="Tahoma" w:cs="Tahoma"/>
          <w:color w:val="002060"/>
          <w:spacing w:val="-2"/>
          <w:lang w:val="ro-RO"/>
        </w:rPr>
        <w:t>m</w:t>
      </w:r>
      <w:r w:rsidRPr="00D922B6">
        <w:rPr>
          <w:rFonts w:ascii="Tahoma" w:eastAsia="Calibri" w:hAnsi="Tahoma" w:cs="Tahoma"/>
          <w:color w:val="002060"/>
          <w:lang w:val="ro-RO"/>
        </w:rPr>
        <w:t>enta</w:t>
      </w:r>
      <w:r w:rsidRPr="00D922B6">
        <w:rPr>
          <w:rFonts w:ascii="Tahoma" w:eastAsia="Calibri" w:hAnsi="Tahoma" w:cs="Tahoma"/>
          <w:color w:val="002060"/>
          <w:spacing w:val="2"/>
          <w:lang w:val="ro-RO"/>
        </w:rPr>
        <w:t>ț</w:t>
      </w:r>
      <w:r w:rsidRPr="00D922B6">
        <w:rPr>
          <w:rFonts w:ascii="Tahoma" w:eastAsia="Calibri" w:hAnsi="Tahoma" w:cs="Tahoma"/>
          <w:color w:val="002060"/>
          <w:lang w:val="ro-RO"/>
        </w:rPr>
        <w:t xml:space="preserve">ia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fa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l</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3"/>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ctare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F/</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ALI,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 xml:space="preserve">Th,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TA</w:t>
      </w:r>
      <w:r w:rsidRPr="00D922B6">
        <w:rPr>
          <w:rFonts w:ascii="Tahoma" w:eastAsia="Calibri" w:hAnsi="Tahoma" w:cs="Tahoma"/>
          <w:color w:val="002060"/>
          <w:spacing w:val="-3"/>
          <w:lang w:val="ro-RO"/>
        </w:rPr>
        <w:t>C</w:t>
      </w:r>
      <w:r w:rsidRPr="00D922B6">
        <w:rPr>
          <w:rFonts w:ascii="Tahoma" w:eastAsia="Calibri" w:hAnsi="Tahoma" w:cs="Tahoma"/>
          <w:color w:val="002060"/>
          <w:spacing w:val="1"/>
          <w:lang w:val="ro-RO"/>
        </w:rPr>
        <w:t>)</w:t>
      </w:r>
      <w:r w:rsidRPr="00D922B6">
        <w:rPr>
          <w:rFonts w:ascii="Tahoma" w:eastAsia="Calibri" w:hAnsi="Tahoma" w:cs="Tahoma"/>
          <w:color w:val="002060"/>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recum</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 xml:space="preserve">cu </w:t>
      </w:r>
      <w:r w:rsidRPr="00D922B6">
        <w:rPr>
          <w:rFonts w:ascii="Tahoma" w:eastAsia="Calibri" w:hAnsi="Tahoma" w:cs="Tahoma"/>
          <w:color w:val="002060"/>
          <w:spacing w:val="1"/>
          <w:lang w:val="ro-RO"/>
        </w:rPr>
        <w:t>mă</w:t>
      </w:r>
      <w:r w:rsidRPr="00D922B6">
        <w:rPr>
          <w:rFonts w:ascii="Tahoma" w:eastAsia="Calibri" w:hAnsi="Tahoma" w:cs="Tahoma"/>
          <w:color w:val="002060"/>
          <w:lang w:val="ro-RO"/>
        </w:rPr>
        <w:t>su</w:t>
      </w:r>
      <w:r w:rsidRPr="00D922B6">
        <w:rPr>
          <w:rFonts w:ascii="Tahoma" w:eastAsia="Calibri" w:hAnsi="Tahoma" w:cs="Tahoma"/>
          <w:color w:val="002060"/>
          <w:spacing w:val="-1"/>
          <w:lang w:val="ro-RO"/>
        </w:rPr>
        <w:t>r</w:t>
      </w:r>
      <w:r w:rsidRPr="00D922B6">
        <w:rPr>
          <w:rFonts w:ascii="Tahoma" w:eastAsia="Calibri" w:hAnsi="Tahoma" w:cs="Tahoma"/>
          <w:color w:val="002060"/>
          <w:lang w:val="ro-RO"/>
        </w:rPr>
        <w:t>ile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fi</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er</w:t>
      </w:r>
      <w:r w:rsidRPr="00D922B6">
        <w:rPr>
          <w:rFonts w:ascii="Tahoma" w:eastAsia="Calibri" w:hAnsi="Tahoma" w:cs="Tahoma"/>
          <w:color w:val="002060"/>
          <w:spacing w:val="-2"/>
          <w:lang w:val="ro-RO"/>
        </w:rPr>
        <w:t>i</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cuți</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op</w:t>
      </w:r>
      <w:r w:rsidRPr="00D922B6">
        <w:rPr>
          <w:rFonts w:ascii="Tahoma" w:eastAsia="Calibri" w:hAnsi="Tahoma" w:cs="Tahoma"/>
          <w:color w:val="002060"/>
          <w:lang w:val="ro-RO"/>
        </w:rPr>
        <w:t>erare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ere</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z</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a aces</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eia.</w:t>
      </w:r>
    </w:p>
    <w:p w14:paraId="740637A4"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2D918F02" w14:textId="77777777" w:rsidR="00D922B6" w:rsidRPr="00D922B6" w:rsidRDefault="00D922B6" w:rsidP="00D922B6">
      <w:pPr>
        <w:ind w:left="0"/>
        <w:rPr>
          <w:rFonts w:ascii="Tahoma" w:eastAsia="Calibri" w:hAnsi="Tahoma" w:cs="Tahoma"/>
          <w:color w:val="002060"/>
          <w:lang w:val="ro-RO"/>
        </w:rPr>
      </w:pPr>
    </w:p>
    <w:p w14:paraId="44280017"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ced</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ch</w:t>
      </w:r>
      <w:r w:rsidRPr="00D922B6">
        <w:rPr>
          <w:rFonts w:ascii="Tahoma" w:eastAsia="Calibri" w:hAnsi="Tahoma" w:cs="Tahoma"/>
          <w:color w:val="002060"/>
          <w:spacing w:val="-1"/>
          <w:lang w:val="ro-RO"/>
        </w:rPr>
        <w:t>iz</w:t>
      </w:r>
      <w:r w:rsidRPr="00D922B6">
        <w:rPr>
          <w:rFonts w:ascii="Tahoma" w:eastAsia="Calibri" w:hAnsi="Tahoma" w:cs="Tahoma"/>
          <w:color w:val="002060"/>
          <w:lang w:val="ro-RO"/>
        </w:rPr>
        <w:t>iție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entru</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 xml:space="preserve">area </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ch</w:t>
      </w:r>
      <w:r w:rsidRPr="00D922B6">
        <w:rPr>
          <w:rFonts w:ascii="Tahoma" w:eastAsia="Calibri" w:hAnsi="Tahoma" w:cs="Tahoma"/>
          <w:color w:val="002060"/>
          <w:spacing w:val="-1"/>
          <w:lang w:val="ro-RO"/>
        </w:rPr>
        <w:t>ip</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el</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stal</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ții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2"/>
          <w:lang w:val="ro-RO"/>
        </w:rPr>
        <w:t>ș</w:t>
      </w:r>
      <w:r w:rsidRPr="00D922B6">
        <w:rPr>
          <w:rFonts w:ascii="Tahoma" w:eastAsia="Calibri" w:hAnsi="Tahoma" w:cs="Tahoma"/>
          <w:color w:val="002060"/>
          <w:lang w:val="ro-RO"/>
        </w:rPr>
        <w:t>i 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ec</w:t>
      </w:r>
      <w:r w:rsidRPr="00D922B6">
        <w:rPr>
          <w:rFonts w:ascii="Tahoma" w:eastAsia="Calibri" w:hAnsi="Tahoma" w:cs="Tahoma"/>
          <w:color w:val="002060"/>
          <w:spacing w:val="-2"/>
          <w:lang w:val="ro-RO"/>
        </w:rPr>
        <w:t>u</w:t>
      </w:r>
      <w:r w:rsidRPr="00D922B6">
        <w:rPr>
          <w:rFonts w:ascii="Tahoma" w:eastAsia="Calibri" w:hAnsi="Tahoma" w:cs="Tahoma"/>
          <w:color w:val="002060"/>
          <w:lang w:val="ro-RO"/>
        </w:rPr>
        <w:t>ția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crăr</w:t>
      </w:r>
      <w:r w:rsidRPr="00D922B6">
        <w:rPr>
          <w:rFonts w:ascii="Tahoma" w:eastAsia="Calibri" w:hAnsi="Tahoma" w:cs="Tahoma"/>
          <w:color w:val="002060"/>
          <w:spacing w:val="-1"/>
          <w:lang w:val="ro-RO"/>
        </w:rPr>
        <w:t>i</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 va fi</w:t>
      </w:r>
      <w:r w:rsidRPr="00D922B6">
        <w:rPr>
          <w:rFonts w:ascii="Tahoma" w:eastAsia="Calibri" w:hAnsi="Tahoma" w:cs="Tahoma"/>
          <w:color w:val="002060"/>
          <w:spacing w:val="-4"/>
          <w:lang w:val="ro-RO"/>
        </w:rPr>
        <w:t xml:space="preserve"> inclusă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ig</w:t>
      </w:r>
      <w:r w:rsidRPr="00D922B6">
        <w:rPr>
          <w:rFonts w:ascii="Tahoma" w:eastAsia="Calibri" w:hAnsi="Tahoma" w:cs="Tahoma"/>
          <w:color w:val="002060"/>
          <w:lang w:val="ro-RO"/>
        </w:rPr>
        <w:t>ația</w:t>
      </w:r>
      <w:r w:rsidRPr="00D922B6">
        <w:rPr>
          <w:rFonts w:ascii="Tahoma" w:eastAsia="Calibri" w:hAnsi="Tahoma" w:cs="Tahoma"/>
          <w:color w:val="002060"/>
          <w:spacing w:val="-7"/>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tra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ta</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lu</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specta</w:t>
      </w:r>
      <w:r w:rsidRPr="00D922B6">
        <w:rPr>
          <w:rFonts w:ascii="Tahoma" w:eastAsia="Calibri" w:hAnsi="Tahoma" w:cs="Tahoma"/>
          <w:color w:val="002060"/>
          <w:spacing w:val="-9"/>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ăs</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stab</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3"/>
          <w:lang w:val="ro-RO"/>
        </w:rPr>
        <w:t>f</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ele</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ec</w:t>
      </w:r>
      <w:r w:rsidRPr="00D922B6">
        <w:rPr>
          <w:rFonts w:ascii="Tahoma" w:eastAsia="Calibri" w:hAnsi="Tahoma" w:cs="Tahoma"/>
          <w:color w:val="002060"/>
          <w:lang w:val="ro-RO"/>
        </w:rPr>
        <w:t>tare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asi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ra</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8"/>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d </w:t>
      </w:r>
      <w:r w:rsidRPr="00D922B6">
        <w:rPr>
          <w:rFonts w:ascii="Tahoma" w:eastAsia="Calibri" w:hAnsi="Tahoma" w:cs="Tahoma"/>
          <w:color w:val="002060"/>
          <w:lang w:val="ro-RO"/>
        </w:rPr>
        <w:lastRenderedPageBreak/>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ea</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stiției</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 se</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ati</w:t>
      </w:r>
      <w:r w:rsidRPr="00D922B6">
        <w:rPr>
          <w:rFonts w:ascii="Tahoma" w:eastAsia="Calibri" w:hAnsi="Tahoma" w:cs="Tahoma"/>
          <w:color w:val="002060"/>
          <w:spacing w:val="-2"/>
          <w:lang w:val="ro-RO"/>
        </w:rPr>
        <w:t>v</w:t>
      </w:r>
      <w:r w:rsidRPr="00D922B6">
        <w:rPr>
          <w:rFonts w:ascii="Tahoma" w:eastAsia="Calibri" w:hAnsi="Tahoma" w:cs="Tahoma"/>
          <w:color w:val="002060"/>
          <w:lang w:val="ro-RO"/>
        </w:rPr>
        <w:t>”</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2"/>
          <w:lang w:val="ro-RO"/>
        </w:rPr>
        <w:t>(</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8"/>
          <w:lang w:val="ro-RO"/>
        </w:rPr>
        <w:t xml:space="preserve"> </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o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r</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 l</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cu a</w:t>
      </w:r>
      <w:r w:rsidRPr="00D922B6">
        <w:rPr>
          <w:rFonts w:ascii="Tahoma" w:eastAsia="Calibri" w:hAnsi="Tahoma" w:cs="Tahoma"/>
          <w:color w:val="002060"/>
          <w:spacing w:val="-1"/>
          <w:lang w:val="ro-RO"/>
        </w:rPr>
        <w:t>u</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area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tă</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la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ație.</w:t>
      </w:r>
    </w:p>
    <w:p w14:paraId="4D984D51"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66DB09E5" w14:textId="77777777" w:rsidR="00D922B6" w:rsidRPr="00D922B6" w:rsidRDefault="00D922B6" w:rsidP="00D922B6">
      <w:pPr>
        <w:ind w:left="0"/>
        <w:rPr>
          <w:rFonts w:ascii="Tahoma" w:eastAsia="Calibri" w:hAnsi="Tahoma" w:cs="Tahoma"/>
          <w:color w:val="002060"/>
          <w:spacing w:val="1"/>
          <w:lang w:val="ro-RO"/>
        </w:rPr>
      </w:pPr>
    </w:p>
    <w:p w14:paraId="7C177E7D"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ced</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ch</w:t>
      </w:r>
      <w:r w:rsidRPr="00D922B6">
        <w:rPr>
          <w:rFonts w:ascii="Tahoma" w:eastAsia="Calibri" w:hAnsi="Tahoma" w:cs="Tahoma"/>
          <w:color w:val="002060"/>
          <w:spacing w:val="-1"/>
          <w:lang w:val="ro-RO"/>
        </w:rPr>
        <w:t>iz</w:t>
      </w:r>
      <w:r w:rsidRPr="00D922B6">
        <w:rPr>
          <w:rFonts w:ascii="Tahoma" w:eastAsia="Calibri" w:hAnsi="Tahoma" w:cs="Tahoma"/>
          <w:color w:val="002060"/>
          <w:lang w:val="ro-RO"/>
        </w:rPr>
        <w:t>iție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entru</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 xml:space="preserve">area </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ch</w:t>
      </w:r>
      <w:r w:rsidRPr="00D922B6">
        <w:rPr>
          <w:rFonts w:ascii="Tahoma" w:eastAsia="Calibri" w:hAnsi="Tahoma" w:cs="Tahoma"/>
          <w:color w:val="002060"/>
          <w:spacing w:val="-1"/>
          <w:lang w:val="ro-RO"/>
        </w:rPr>
        <w:t>ip</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el</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stal</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ții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2"/>
          <w:lang w:val="ro-RO"/>
        </w:rPr>
        <w:t>ș</w:t>
      </w:r>
      <w:r w:rsidRPr="00D922B6">
        <w:rPr>
          <w:rFonts w:ascii="Tahoma" w:eastAsia="Calibri" w:hAnsi="Tahoma" w:cs="Tahoma"/>
          <w:color w:val="002060"/>
          <w:lang w:val="ro-RO"/>
        </w:rPr>
        <w:t>i 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ec</w:t>
      </w:r>
      <w:r w:rsidRPr="00D922B6">
        <w:rPr>
          <w:rFonts w:ascii="Tahoma" w:eastAsia="Calibri" w:hAnsi="Tahoma" w:cs="Tahoma"/>
          <w:color w:val="002060"/>
          <w:spacing w:val="-2"/>
          <w:lang w:val="ro-RO"/>
        </w:rPr>
        <w:t>u</w:t>
      </w:r>
      <w:r w:rsidRPr="00D922B6">
        <w:rPr>
          <w:rFonts w:ascii="Tahoma" w:eastAsia="Calibri" w:hAnsi="Tahoma" w:cs="Tahoma"/>
          <w:color w:val="002060"/>
          <w:lang w:val="ro-RO"/>
        </w:rPr>
        <w:t>ția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crăr</w:t>
      </w:r>
      <w:r w:rsidRPr="00D922B6">
        <w:rPr>
          <w:rFonts w:ascii="Tahoma" w:eastAsia="Calibri" w:hAnsi="Tahoma" w:cs="Tahoma"/>
          <w:color w:val="002060"/>
          <w:spacing w:val="-1"/>
          <w:lang w:val="ro-RO"/>
        </w:rPr>
        <w:t>i</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 va fi</w:t>
      </w:r>
      <w:r w:rsidRPr="00D922B6">
        <w:rPr>
          <w:rFonts w:ascii="Tahoma" w:eastAsia="Calibri" w:hAnsi="Tahoma" w:cs="Tahoma"/>
          <w:color w:val="002060"/>
          <w:spacing w:val="-4"/>
          <w:lang w:val="ro-RO"/>
        </w:rPr>
        <w:t xml:space="preserve"> inclusă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ig</w:t>
      </w:r>
      <w:r w:rsidRPr="00D922B6">
        <w:rPr>
          <w:rFonts w:ascii="Tahoma" w:eastAsia="Calibri" w:hAnsi="Tahoma" w:cs="Tahoma"/>
          <w:color w:val="002060"/>
          <w:lang w:val="ro-RO"/>
        </w:rPr>
        <w:t>ația</w:t>
      </w:r>
      <w:r w:rsidRPr="00D922B6">
        <w:rPr>
          <w:rFonts w:ascii="Tahoma" w:eastAsia="Calibri" w:hAnsi="Tahoma" w:cs="Tahoma"/>
          <w:color w:val="002060"/>
          <w:spacing w:val="-7"/>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tra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ta</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lu</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specta</w:t>
      </w:r>
      <w:r w:rsidRPr="00D922B6">
        <w:rPr>
          <w:rFonts w:ascii="Tahoma" w:eastAsia="Calibri" w:hAnsi="Tahoma" w:cs="Tahoma"/>
          <w:color w:val="002060"/>
          <w:spacing w:val="-9"/>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ăs</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stab</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3"/>
          <w:lang w:val="ro-RO"/>
        </w:rPr>
        <w:t>f</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ele</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ec</w:t>
      </w:r>
      <w:r w:rsidRPr="00D922B6">
        <w:rPr>
          <w:rFonts w:ascii="Tahoma" w:eastAsia="Calibri" w:hAnsi="Tahoma" w:cs="Tahoma"/>
          <w:color w:val="002060"/>
          <w:lang w:val="ro-RO"/>
        </w:rPr>
        <w:t>tare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asi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ra</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8"/>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 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ea</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stiției</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 se</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ati</w:t>
      </w:r>
      <w:r w:rsidRPr="00D922B6">
        <w:rPr>
          <w:rFonts w:ascii="Tahoma" w:eastAsia="Calibri" w:hAnsi="Tahoma" w:cs="Tahoma"/>
          <w:color w:val="002060"/>
          <w:spacing w:val="-2"/>
          <w:lang w:val="ro-RO"/>
        </w:rPr>
        <w:t>v</w:t>
      </w:r>
      <w:r w:rsidRPr="00D922B6">
        <w:rPr>
          <w:rFonts w:ascii="Tahoma" w:eastAsia="Calibri" w:hAnsi="Tahoma" w:cs="Tahoma"/>
          <w:color w:val="002060"/>
          <w:lang w:val="ro-RO"/>
        </w:rPr>
        <w:t>”</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2"/>
          <w:lang w:val="ro-RO"/>
        </w:rPr>
        <w:t>(</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8"/>
          <w:lang w:val="ro-RO"/>
        </w:rPr>
        <w:t xml:space="preserve"> </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o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r</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 l</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cu a</w:t>
      </w:r>
      <w:r w:rsidRPr="00D922B6">
        <w:rPr>
          <w:rFonts w:ascii="Tahoma" w:eastAsia="Calibri" w:hAnsi="Tahoma" w:cs="Tahoma"/>
          <w:color w:val="002060"/>
          <w:spacing w:val="-1"/>
          <w:lang w:val="ro-RO"/>
        </w:rPr>
        <w:t>u</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area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tă</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la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ație.</w:t>
      </w:r>
    </w:p>
    <w:p w14:paraId="2C5C7B9F"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72FF4020" w14:textId="77777777" w:rsidR="00D922B6" w:rsidRPr="00D922B6" w:rsidRDefault="00D922B6" w:rsidP="00D922B6">
      <w:pPr>
        <w:pStyle w:val="ListParagraph"/>
        <w:ind w:left="360" w:right="770"/>
        <w:jc w:val="both"/>
        <w:rPr>
          <w:rFonts w:ascii="Tahoma" w:hAnsi="Tahoma" w:cs="Tahoma"/>
          <w:color w:val="002060"/>
          <w:lang w:val="ro-RO"/>
        </w:rPr>
      </w:pPr>
    </w:p>
    <w:p w14:paraId="454C02C3"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spacing w:val="1"/>
          <w:lang w:val="ro-RO"/>
        </w:rPr>
        <w:t>P</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er</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are și la fi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 cicl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 xml:space="preserve">i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v</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ață a i</w:t>
      </w:r>
      <w:r w:rsidRPr="00D922B6">
        <w:rPr>
          <w:rFonts w:ascii="Tahoma" w:eastAsia="Calibri" w:hAnsi="Tahoma" w:cs="Tahoma"/>
          <w:color w:val="002060"/>
          <w:spacing w:val="-1"/>
          <w:lang w:val="ro-RO"/>
        </w:rPr>
        <w:t>nv</w:t>
      </w:r>
      <w:r w:rsidRPr="00D922B6">
        <w:rPr>
          <w:rFonts w:ascii="Tahoma" w:eastAsia="Calibri" w:hAnsi="Tahoma" w:cs="Tahoma"/>
          <w:color w:val="002060"/>
          <w:lang w:val="ro-RO"/>
        </w:rPr>
        <w:t>es</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iț</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 xml:space="preserve">ei se va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 xml:space="preserve">ra în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 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 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atea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tiției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1"/>
          <w:lang w:val="ro-RO"/>
        </w:rPr>
        <w:t>mo</w:t>
      </w:r>
      <w:r w:rsidRPr="00D922B6">
        <w:rPr>
          <w:rFonts w:ascii="Tahoma" w:eastAsia="Calibri" w:hAnsi="Tahoma" w:cs="Tahoma"/>
          <w:color w:val="002060"/>
          <w:lang w:val="ro-RO"/>
        </w:rPr>
        <w:t>d</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ti</w:t>
      </w:r>
      <w:r w:rsidRPr="00D922B6">
        <w:rPr>
          <w:rFonts w:ascii="Tahoma" w:eastAsia="Calibri" w:hAnsi="Tahoma" w:cs="Tahoma"/>
          <w:color w:val="002060"/>
          <w:spacing w:val="4"/>
          <w:lang w:val="ro-RO"/>
        </w:rPr>
        <w:t>v</w:t>
      </w:r>
      <w:r w:rsidRPr="00D922B6">
        <w:rPr>
          <w:rFonts w:ascii="Tahoma" w:eastAsia="Calibri" w:hAnsi="Tahoma" w:cs="Tahoma"/>
          <w:color w:val="002060"/>
          <w:lang w:val="ro-RO"/>
        </w:rPr>
        <w:t>” (</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o</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ign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 xml:space="preserve">t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arm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nf</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tate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area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din</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 xml:space="preserve">a </w:t>
      </w:r>
      <w:r w:rsidRPr="00D922B6">
        <w:rPr>
          <w:rFonts w:ascii="Tahoma" w:eastAsia="Calibri" w:hAnsi="Tahoma" w:cs="Tahoma"/>
          <w:color w:val="002060"/>
          <w:spacing w:val="-2"/>
          <w:lang w:val="ro-RO"/>
        </w:rPr>
        <w:t>l</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reze</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ație.</w:t>
      </w:r>
    </w:p>
    <w:p w14:paraId="1012C57D"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3B2F0D4C" w14:textId="77777777" w:rsidR="00D922B6" w:rsidRPr="00D922B6" w:rsidRDefault="00D922B6" w:rsidP="00D922B6">
      <w:pPr>
        <w:ind w:left="0"/>
        <w:rPr>
          <w:rFonts w:ascii="Tahoma" w:eastAsia="Calibri" w:hAnsi="Tahoma" w:cs="Tahoma"/>
          <w:color w:val="002060"/>
          <w:lang w:val="ro-RO"/>
        </w:rPr>
      </w:pPr>
    </w:p>
    <w:p w14:paraId="171E01FD"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lang w:val="ro-RO"/>
        </w:rPr>
        <w:t>Ra</w:t>
      </w:r>
      <w:r w:rsidRPr="00D922B6">
        <w:rPr>
          <w:rFonts w:ascii="Tahoma" w:eastAsia="Calibri" w:hAnsi="Tahoma" w:cs="Tahoma"/>
          <w:color w:val="002060"/>
          <w:spacing w:val="-1"/>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rivi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d</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asi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rea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ității</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tiției cu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w:t>
      </w:r>
      <w:r w:rsidRPr="00D922B6">
        <w:rPr>
          <w:rFonts w:ascii="Tahoma" w:eastAsia="Calibri" w:hAnsi="Tahoma" w:cs="Tahoma"/>
          <w:color w:val="002060"/>
          <w:spacing w:val="-2"/>
          <w:lang w:val="ro-RO"/>
        </w:rPr>
        <w:t>j</w:t>
      </w:r>
      <w:r w:rsidRPr="00D922B6">
        <w:rPr>
          <w:rFonts w:ascii="Tahoma" w:eastAsia="Calibri" w:hAnsi="Tahoma" w:cs="Tahoma"/>
          <w:color w:val="002060"/>
          <w:spacing w:val="-1"/>
          <w:lang w:val="ro-RO"/>
        </w:rPr>
        <w:t>ud</w:t>
      </w:r>
      <w:r w:rsidRPr="00D922B6">
        <w:rPr>
          <w:rFonts w:ascii="Tahoma" w:eastAsia="Calibri" w:hAnsi="Tahoma" w:cs="Tahoma"/>
          <w:color w:val="002060"/>
          <w:lang w:val="ro-RO"/>
        </w:rPr>
        <w:t>icia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mo</w:t>
      </w:r>
      <w:r w:rsidRPr="00D922B6">
        <w:rPr>
          <w:rFonts w:ascii="Tahoma" w:eastAsia="Calibri" w:hAnsi="Tahoma" w:cs="Tahoma"/>
          <w:color w:val="002060"/>
          <w:lang w:val="ro-RO"/>
        </w:rPr>
        <w:t>d</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se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cat</w:t>
      </w:r>
      <w:r w:rsidRPr="00D922B6">
        <w:rPr>
          <w:rFonts w:ascii="Tahoma" w:eastAsia="Calibri" w:hAnsi="Tahoma" w:cs="Tahoma"/>
          <w:color w:val="002060"/>
          <w:spacing w:val="-2"/>
          <w:lang w:val="ro-RO"/>
        </w:rPr>
        <w:t>i</w:t>
      </w:r>
      <w:r w:rsidRPr="00D922B6">
        <w:rPr>
          <w:rFonts w:ascii="Tahoma" w:eastAsia="Calibri" w:hAnsi="Tahoma" w:cs="Tahoma"/>
          <w:color w:val="002060"/>
          <w:spacing w:val="7"/>
          <w:lang w:val="ro-RO"/>
        </w:rPr>
        <w:t>v</w:t>
      </w:r>
      <w:r w:rsidRPr="00D922B6">
        <w:rPr>
          <w:rFonts w:ascii="Tahoma" w:eastAsia="Calibri" w:hAnsi="Tahoma" w:cs="Tahoma"/>
          <w:color w:val="002060"/>
          <w:lang w:val="ro-RO"/>
        </w:rPr>
        <w:t>” (</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o</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4"/>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ign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ar</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 xml:space="preserve">se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real</w:t>
      </w:r>
      <w:r w:rsidRPr="00D922B6">
        <w:rPr>
          <w:rFonts w:ascii="Tahoma" w:eastAsia="Calibri" w:hAnsi="Tahoma" w:cs="Tahoma"/>
          <w:color w:val="002060"/>
          <w:spacing w:val="-1"/>
          <w:lang w:val="ro-RO"/>
        </w:rPr>
        <w:t>iz</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siv</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er</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p</w:t>
      </w:r>
      <w:r w:rsidRPr="00D922B6">
        <w:rPr>
          <w:rFonts w:ascii="Tahoma" w:eastAsia="Calibri" w:hAnsi="Tahoma" w:cs="Tahoma"/>
          <w:color w:val="002060"/>
          <w:spacing w:val="-3"/>
          <w:lang w:val="ro-RO"/>
        </w:rPr>
        <w:t>l</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ab</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itate a 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tra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lu</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fi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ța</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1"/>
          <w:lang w:val="ro-RO"/>
        </w:rPr>
        <w:t>Proiectului</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3"/>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rivit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ene</w:t>
      </w:r>
      <w:r w:rsidRPr="00D922B6">
        <w:rPr>
          <w:rFonts w:ascii="Tahoma" w:eastAsia="Calibri" w:hAnsi="Tahoma" w:cs="Tahoma"/>
          <w:color w:val="002060"/>
          <w:spacing w:val="-2"/>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 xml:space="preserve">și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nd</w:t>
      </w:r>
      <w:r w:rsidRPr="00D922B6">
        <w:rPr>
          <w:rFonts w:ascii="Tahoma" w:eastAsia="Calibri" w:hAnsi="Tahoma" w:cs="Tahoma"/>
          <w:color w:val="002060"/>
          <w:lang w:val="ro-RO"/>
        </w:rPr>
        <w:t>iți</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ilite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M</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w:t>
      </w:r>
      <w:r w:rsidRPr="00D922B6">
        <w:rPr>
          <w:rFonts w:ascii="Tahoma" w:eastAsia="Calibri" w:hAnsi="Tahoma" w:cs="Tahoma"/>
          <w:color w:val="002060"/>
          <w:spacing w:val="-3"/>
          <w:lang w:val="ro-RO"/>
        </w:rPr>
        <w:t>s</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 Educației.</w:t>
      </w:r>
    </w:p>
    <w:p w14:paraId="753F1788"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1076A755" w14:textId="77777777" w:rsidR="00D922B6" w:rsidRPr="00D922B6" w:rsidRDefault="00D922B6" w:rsidP="00D922B6">
      <w:pPr>
        <w:ind w:left="0" w:right="770"/>
        <w:jc w:val="both"/>
        <w:rPr>
          <w:rFonts w:ascii="Tahoma" w:eastAsia="Calibri" w:hAnsi="Tahoma" w:cs="Tahoma"/>
          <w:i/>
          <w:color w:val="002060"/>
          <w:lang w:val="ro-RO"/>
        </w:rPr>
      </w:pPr>
    </w:p>
    <w:p w14:paraId="32FE2326"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spacing w:val="1"/>
          <w:lang w:val="ro-RO"/>
        </w:rPr>
        <w:t>P</w:t>
      </w:r>
      <w:r w:rsidRPr="00D922B6">
        <w:rPr>
          <w:rFonts w:ascii="Tahoma" w:eastAsia="Calibri" w:hAnsi="Tahoma" w:cs="Tahoma"/>
          <w:color w:val="002060"/>
          <w:lang w:val="ro-RO"/>
        </w:rPr>
        <w:t>entru 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ra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că</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ec</w:t>
      </w:r>
      <w:r w:rsidRPr="00D922B6">
        <w:rPr>
          <w:rFonts w:ascii="Tahoma" w:eastAsia="Calibri" w:hAnsi="Tahoma" w:cs="Tahoma"/>
          <w:color w:val="002060"/>
          <w:spacing w:val="1"/>
          <w:lang w:val="ro-RO"/>
        </w:rPr>
        <w:t>t</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 xml:space="preserve"> </w:t>
      </w:r>
      <w:r w:rsidRPr="00D922B6">
        <w:rPr>
          <w:rFonts w:ascii="Tahoma" w:eastAsia="Calibri" w:hAnsi="Tahoma" w:cs="Tahoma"/>
          <w:i/>
          <w:color w:val="002060"/>
          <w:lang w:val="ro-RO"/>
        </w:rPr>
        <w:t>&lt;de</w:t>
      </w:r>
      <w:r w:rsidRPr="00D922B6">
        <w:rPr>
          <w:rFonts w:ascii="Tahoma" w:eastAsia="Calibri" w:hAnsi="Tahoma" w:cs="Tahoma"/>
          <w:i/>
          <w:color w:val="002060"/>
          <w:spacing w:val="-1"/>
          <w:lang w:val="ro-RO"/>
        </w:rPr>
        <w:t>nu</w:t>
      </w:r>
      <w:r w:rsidRPr="00D922B6">
        <w:rPr>
          <w:rFonts w:ascii="Tahoma" w:eastAsia="Calibri" w:hAnsi="Tahoma" w:cs="Tahoma"/>
          <w:i/>
          <w:color w:val="002060"/>
          <w:lang w:val="ro-RO"/>
        </w:rPr>
        <w:t>m</w:t>
      </w:r>
      <w:r w:rsidRPr="00D922B6">
        <w:rPr>
          <w:rFonts w:ascii="Tahoma" w:eastAsia="Calibri" w:hAnsi="Tahoma" w:cs="Tahoma"/>
          <w:i/>
          <w:color w:val="002060"/>
          <w:spacing w:val="-2"/>
          <w:lang w:val="ro-RO"/>
        </w:rPr>
        <w:t>i</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o</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c</w:t>
      </w:r>
      <w:r w:rsidRPr="00D922B6">
        <w:rPr>
          <w:rFonts w:ascii="Tahoma" w:eastAsia="Calibri" w:hAnsi="Tahoma" w:cs="Tahoma"/>
          <w:i/>
          <w:color w:val="002060"/>
          <w:lang w:val="ro-RO"/>
        </w:rPr>
        <w:t xml:space="preserve">t&gt; </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espe</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 xml:space="preserve">tă </w:t>
      </w:r>
      <w:r w:rsidRPr="00D922B6">
        <w:rPr>
          <w:rFonts w:ascii="Tahoma" w:eastAsia="Calibri" w:hAnsi="Tahoma" w:cs="Tahoma"/>
          <w:i/>
          <w:color w:val="002060"/>
          <w:lang w:val="ro-RO"/>
        </w:rPr>
        <w:t>Com</w:t>
      </w:r>
      <w:r w:rsidRPr="00D922B6">
        <w:rPr>
          <w:rFonts w:ascii="Tahoma" w:eastAsia="Calibri" w:hAnsi="Tahoma" w:cs="Tahoma"/>
          <w:i/>
          <w:color w:val="002060"/>
          <w:spacing w:val="-3"/>
          <w:lang w:val="ro-RO"/>
        </w:rPr>
        <w:t>u</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Com</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siei</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lang w:val="ro-RO"/>
        </w:rPr>
        <w:t xml:space="preserve">- </w:t>
      </w:r>
      <w:r w:rsidRPr="00D922B6">
        <w:rPr>
          <w:rFonts w:ascii="Tahoma" w:eastAsia="Calibri" w:hAnsi="Tahoma" w:cs="Tahoma"/>
          <w:i/>
          <w:color w:val="002060"/>
          <w:spacing w:val="-3"/>
          <w:lang w:val="ro-RO"/>
        </w:rPr>
        <w:t>O</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 teh</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ap</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ip</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w:t>
      </w:r>
      <w:r w:rsidRPr="00D922B6">
        <w:rPr>
          <w:rFonts w:ascii="Tahoma" w:eastAsia="Calibri" w:hAnsi="Tahoma" w:cs="Tahoma"/>
          <w:i/>
          <w:color w:val="002060"/>
          <w:lang w:val="ro-RO"/>
        </w:rPr>
        <w:t>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u</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eju</w:t>
      </w:r>
      <w:r w:rsidRPr="00D922B6">
        <w:rPr>
          <w:rFonts w:ascii="Tahoma" w:eastAsia="Calibri" w:hAnsi="Tahoma" w:cs="Tahoma"/>
          <w:i/>
          <w:color w:val="002060"/>
          <w:spacing w:val="-4"/>
          <w:lang w:val="ro-RO"/>
        </w:rPr>
        <w:t>d</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ia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în</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mod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s</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mni</w:t>
      </w:r>
      <w:r w:rsidRPr="00D922B6">
        <w:rPr>
          <w:rFonts w:ascii="Tahoma" w:eastAsia="Calibri" w:hAnsi="Tahoma" w:cs="Tahoma"/>
          <w:i/>
          <w:color w:val="002060"/>
          <w:spacing w:val="-1"/>
          <w:lang w:val="ro-RO"/>
        </w:rPr>
        <w:t>f</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lang w:val="ro-RO"/>
        </w:rPr>
        <w:t>tiv”</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spacing w:val="-3"/>
          <w:lang w:val="ro-RO"/>
        </w:rPr>
        <w:t>î</w:t>
      </w:r>
      <w:r w:rsidRPr="00D922B6">
        <w:rPr>
          <w:rFonts w:ascii="Tahoma" w:eastAsia="Calibri" w:hAnsi="Tahoma" w:cs="Tahoma"/>
          <w:i/>
          <w:color w:val="002060"/>
          <w:lang w:val="ro-RO"/>
        </w:rPr>
        <w:t>n</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 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 xml:space="preserve">i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 xml:space="preserve">d </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ec</w:t>
      </w:r>
      <w:r w:rsidRPr="00D922B6">
        <w:rPr>
          <w:rFonts w:ascii="Tahoma" w:eastAsia="Calibri" w:hAnsi="Tahoma" w:cs="Tahoma"/>
          <w:i/>
          <w:color w:val="002060"/>
          <w:spacing w:val="-1"/>
          <w:lang w:val="ro-RO"/>
        </w:rPr>
        <w:t>an</w:t>
      </w:r>
      <w:r w:rsidRPr="00D922B6">
        <w:rPr>
          <w:rFonts w:ascii="Tahoma" w:eastAsia="Calibri" w:hAnsi="Tahoma" w:cs="Tahoma"/>
          <w:i/>
          <w:color w:val="002060"/>
          <w:lang w:val="ro-RO"/>
        </w:rPr>
        <w:t>i</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 xml:space="preserve">mul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ed</w:t>
      </w:r>
      <w:r w:rsidRPr="00D922B6">
        <w:rPr>
          <w:rFonts w:ascii="Tahoma" w:eastAsia="Calibri" w:hAnsi="Tahoma" w:cs="Tahoma"/>
          <w:i/>
          <w:color w:val="002060"/>
          <w:spacing w:val="-2"/>
          <w:lang w:val="ro-RO"/>
        </w:rPr>
        <w:t>r</w:t>
      </w:r>
      <w:r w:rsidRPr="00D922B6">
        <w:rPr>
          <w:rFonts w:ascii="Tahoma" w:eastAsia="Calibri" w:hAnsi="Tahoma" w:cs="Tahoma"/>
          <w:i/>
          <w:color w:val="002060"/>
          <w:lang w:val="ro-RO"/>
        </w:rPr>
        <w:t>esa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și</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z</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 xml:space="preserve">ță </w:t>
      </w:r>
      <w:r w:rsidRPr="00D922B6">
        <w:rPr>
          <w:rFonts w:ascii="Tahoma" w:eastAsia="Calibri" w:hAnsi="Tahoma" w:cs="Tahoma"/>
          <w:i/>
          <w:color w:val="002060"/>
          <w:spacing w:val="-2"/>
          <w:lang w:val="ro-RO"/>
        </w:rPr>
        <w:t>(</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1</w:t>
      </w:r>
      <w:r w:rsidRPr="00D922B6">
        <w:rPr>
          <w:rFonts w:ascii="Tahoma" w:eastAsia="Calibri" w:hAnsi="Tahoma" w:cs="Tahoma"/>
          <w:i/>
          <w:color w:val="002060"/>
          <w:lang w:val="ro-RO"/>
        </w:rPr>
        <w:t>/C</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5</w:t>
      </w:r>
      <w:r w:rsidRPr="00D922B6">
        <w:rPr>
          <w:rFonts w:ascii="Tahoma" w:eastAsia="Calibri" w:hAnsi="Tahoma" w:cs="Tahoma"/>
          <w:i/>
          <w:color w:val="002060"/>
          <w:spacing w:val="-2"/>
          <w:lang w:val="ro-RO"/>
        </w:rPr>
        <w:t>8</w:t>
      </w:r>
      <w:r w:rsidRPr="00D922B6">
        <w:rPr>
          <w:rFonts w:ascii="Tahoma" w:eastAsia="Calibri" w:hAnsi="Tahoma" w:cs="Tahoma"/>
          <w:i/>
          <w:color w:val="002060"/>
          <w:lang w:val="ro-RO"/>
        </w:rPr>
        <w:t>/</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1</w:t>
      </w:r>
      <w:r w:rsidRPr="00D922B6">
        <w:rPr>
          <w:rFonts w:ascii="Tahoma" w:eastAsia="Calibri" w:hAnsi="Tahoma" w:cs="Tahoma"/>
          <w:i/>
          <w:color w:val="002060"/>
          <w:spacing w:val="3"/>
          <w:lang w:val="ro-RO"/>
        </w:rPr>
        <w:t>)</w:t>
      </w:r>
      <w:r w:rsidRPr="00D922B6">
        <w:rPr>
          <w:rFonts w:ascii="Tahoma" w:eastAsia="Calibri" w:hAnsi="Tahoma" w:cs="Tahoma"/>
          <w:color w:val="002060"/>
          <w:lang w:val="ro-RO"/>
        </w:rPr>
        <w:t>, 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clar fa</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 xml:space="preserve">tul </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 xml:space="preserve">ă </w:t>
      </w:r>
      <w:r w:rsidRPr="00D922B6">
        <w:rPr>
          <w:rFonts w:ascii="Tahoma" w:eastAsia="Calibri" w:hAnsi="Tahoma" w:cs="Tahoma"/>
          <w:color w:val="002060"/>
          <w:spacing w:val="1"/>
          <w:lang w:val="ro-RO"/>
        </w:rPr>
        <w:t>Proiectul</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cl</w:t>
      </w:r>
      <w:r w:rsidRPr="00D922B6">
        <w:rPr>
          <w:rFonts w:ascii="Tahoma" w:eastAsia="Calibri" w:hAnsi="Tahoma" w:cs="Tahoma"/>
          <w:color w:val="002060"/>
          <w:spacing w:val="-1"/>
          <w:lang w:val="ro-RO"/>
        </w:rPr>
        <w:t>ud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sp</w:t>
      </w:r>
      <w:r w:rsidRPr="00D922B6">
        <w:rPr>
          <w:rFonts w:ascii="Tahoma" w:eastAsia="Calibri" w:hAnsi="Tahoma" w:cs="Tahoma"/>
          <w:color w:val="002060"/>
          <w:spacing w:val="-1"/>
          <w:lang w:val="ro-RO"/>
        </w:rPr>
        <w:t>r</w:t>
      </w:r>
      <w:r w:rsidRPr="00D922B6">
        <w:rPr>
          <w:rFonts w:ascii="Tahoma" w:eastAsia="Calibri" w:hAnsi="Tahoma" w:cs="Tahoma"/>
          <w:color w:val="002060"/>
          <w:lang w:val="ro-RO"/>
        </w:rPr>
        <w:t>iji</w:t>
      </w:r>
      <w:r w:rsidRPr="00D922B6">
        <w:rPr>
          <w:rFonts w:ascii="Tahoma" w:eastAsia="Calibri" w:hAnsi="Tahoma" w:cs="Tahoma"/>
          <w:color w:val="002060"/>
          <w:spacing w:val="-1"/>
          <w:lang w:val="ro-RO"/>
        </w:rPr>
        <w:t>nu</w:t>
      </w:r>
      <w:r w:rsidRPr="00D922B6">
        <w:rPr>
          <w:rFonts w:ascii="Tahoma" w:eastAsia="Calibri" w:hAnsi="Tahoma" w:cs="Tahoma"/>
          <w:color w:val="002060"/>
          <w:lang w:val="ro-RO"/>
        </w:rPr>
        <w:t>l pe</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 xml:space="preserve">tru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du</w:t>
      </w:r>
      <w:r w:rsidRPr="00D922B6">
        <w:rPr>
          <w:rFonts w:ascii="Tahoma" w:eastAsia="Calibri" w:hAnsi="Tahoma" w:cs="Tahoma"/>
          <w:color w:val="002060"/>
          <w:lang w:val="ro-RO"/>
        </w:rPr>
        <w:t>cer</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de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erg</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ele</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trică</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ede</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sumul</w:t>
      </w:r>
      <w:r w:rsidRPr="00D922B6">
        <w:rPr>
          <w:rFonts w:ascii="Tahoma" w:eastAsia="Calibri" w:hAnsi="Tahoma" w:cs="Tahoma"/>
          <w:color w:val="002060"/>
          <w:spacing w:val="-4"/>
          <w:lang w:val="ro-RO"/>
        </w:rPr>
        <w:t>u</w:t>
      </w:r>
      <w:r w:rsidRPr="00D922B6">
        <w:rPr>
          <w:rFonts w:ascii="Tahoma" w:eastAsia="Calibri" w:hAnsi="Tahoma" w:cs="Tahoma"/>
          <w:color w:val="002060"/>
          <w:lang w:val="ro-RO"/>
        </w:rPr>
        <w:t>i p</w:t>
      </w:r>
      <w:r w:rsidRPr="00D922B6">
        <w:rPr>
          <w:rFonts w:ascii="Tahoma" w:eastAsia="Calibri" w:hAnsi="Tahoma" w:cs="Tahoma"/>
          <w:color w:val="002060"/>
          <w:spacing w:val="-1"/>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zu</w:t>
      </w:r>
      <w:r w:rsidRPr="00D922B6">
        <w:rPr>
          <w:rFonts w:ascii="Tahoma" w:eastAsia="Calibri" w:hAnsi="Tahoma" w:cs="Tahoma"/>
          <w:color w:val="002060"/>
          <w:lang w:val="ro-RO"/>
        </w:rPr>
        <w:t xml:space="preserve">l </w:t>
      </w:r>
      <w:r w:rsidRPr="00D922B6">
        <w:rPr>
          <w:rFonts w:ascii="Tahoma" w:eastAsia="Calibri" w:hAnsi="Tahoma" w:cs="Tahoma"/>
          <w:color w:val="002060"/>
          <w:spacing w:val="-1"/>
          <w:lang w:val="ro-RO"/>
        </w:rPr>
        <w:t>u</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 xml:space="preserve">ei liste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ti</w:t>
      </w:r>
      <w:r w:rsidRPr="00D922B6">
        <w:rPr>
          <w:rFonts w:ascii="Tahoma" w:eastAsia="Calibri" w:hAnsi="Tahoma" w:cs="Tahoma"/>
          <w:color w:val="002060"/>
          <w:spacing w:val="1"/>
          <w:lang w:val="ro-RO"/>
        </w:rPr>
        <w:t>v</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tăț</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w:t>
      </w:r>
    </w:p>
    <w:p w14:paraId="5A973647"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lang w:val="ro-RO"/>
        </w:rPr>
        <w:t>acti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 xml:space="preserve">ățile </w:t>
      </w:r>
      <w:r w:rsidRPr="00D922B6">
        <w:rPr>
          <w:rFonts w:ascii="Tahoma" w:eastAsia="Calibri" w:hAnsi="Tahoma" w:cs="Tahoma"/>
          <w:color w:val="002060"/>
          <w:spacing w:val="-2"/>
          <w:lang w:val="ro-RO"/>
        </w:rPr>
        <w:t>l</w:t>
      </w:r>
      <w:r w:rsidRPr="00D922B6">
        <w:rPr>
          <w:rFonts w:ascii="Tahoma" w:eastAsia="Calibri" w:hAnsi="Tahoma" w:cs="Tahoma"/>
          <w:color w:val="002060"/>
          <w:lang w:val="ro-RO"/>
        </w:rPr>
        <w:t>egate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de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m</w:t>
      </w:r>
      <w:r w:rsidRPr="00D922B6">
        <w:rPr>
          <w:rFonts w:ascii="Tahoma" w:eastAsia="Calibri" w:hAnsi="Tahoma" w:cs="Tahoma"/>
          <w:color w:val="002060"/>
          <w:spacing w:val="-3"/>
          <w:lang w:val="ro-RO"/>
        </w:rPr>
        <w:t>b</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stib</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li f</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i, 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s</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v</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util</w:t>
      </w:r>
      <w:r w:rsidRPr="00D922B6">
        <w:rPr>
          <w:rFonts w:ascii="Tahoma" w:eastAsia="Calibri" w:hAnsi="Tahoma" w:cs="Tahoma"/>
          <w:color w:val="002060"/>
          <w:spacing w:val="-1"/>
          <w:lang w:val="ro-RO"/>
        </w:rPr>
        <w:t>iz</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 xml:space="preserve">rea în </w:t>
      </w:r>
      <w:r w:rsidRPr="00D922B6">
        <w:rPr>
          <w:rFonts w:ascii="Tahoma" w:eastAsia="Calibri" w:hAnsi="Tahoma" w:cs="Tahoma"/>
          <w:color w:val="002060"/>
          <w:spacing w:val="-3"/>
          <w:lang w:val="ro-RO"/>
        </w:rPr>
        <w:t>a</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l</w:t>
      </w:r>
      <w:r w:rsidRPr="00D922B6">
        <w:rPr>
          <w:rStyle w:val="FootnoteReference"/>
          <w:rFonts w:ascii="Tahoma" w:eastAsia="Calibri" w:hAnsi="Tahoma" w:cs="Tahoma"/>
          <w:color w:val="002060"/>
          <w:lang w:val="ro-RO"/>
        </w:rPr>
        <w:footnoteReference w:id="2"/>
      </w:r>
      <w:r w:rsidRPr="00D922B6">
        <w:rPr>
          <w:rFonts w:ascii="Tahoma" w:eastAsia="Calibri" w:hAnsi="Tahoma" w:cs="Tahoma"/>
          <w:color w:val="002060"/>
          <w:lang w:val="ro-RO"/>
        </w:rPr>
        <w:t>;</w:t>
      </w:r>
    </w:p>
    <w:p w14:paraId="760A3AF3"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lang w:val="ro-RO"/>
        </w:rPr>
        <w:t>acti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ățile</w:t>
      </w:r>
      <w:r w:rsidRPr="00D922B6">
        <w:rPr>
          <w:rFonts w:ascii="Tahoma" w:eastAsia="Calibri" w:hAnsi="Tahoma" w:cs="Tahoma"/>
          <w:color w:val="002060"/>
          <w:spacing w:val="49"/>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45"/>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48"/>
          <w:lang w:val="ro-RO"/>
        </w:rPr>
        <w:t xml:space="preserve"> </w:t>
      </w:r>
      <w:r w:rsidRPr="00D922B6">
        <w:rPr>
          <w:rFonts w:ascii="Tahoma" w:eastAsia="Calibri" w:hAnsi="Tahoma" w:cs="Tahoma"/>
          <w:color w:val="002060"/>
          <w:lang w:val="ro-RO"/>
        </w:rPr>
        <w:t>sis</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i</w:t>
      </w:r>
      <w:r w:rsidRPr="00D922B6">
        <w:rPr>
          <w:rFonts w:ascii="Tahoma" w:eastAsia="Calibri" w:hAnsi="Tahoma" w:cs="Tahoma"/>
          <w:color w:val="002060"/>
          <w:spacing w:val="48"/>
          <w:lang w:val="ro-RO"/>
        </w:rPr>
        <w:t xml:space="preserve"> </w:t>
      </w:r>
      <w:r w:rsidRPr="00D922B6">
        <w:rPr>
          <w:rFonts w:ascii="Tahoma" w:eastAsia="Calibri" w:hAnsi="Tahoma" w:cs="Tahoma"/>
          <w:color w:val="002060"/>
          <w:spacing w:val="-3"/>
          <w:lang w:val="ro-RO"/>
        </w:rPr>
        <w:t>U</w:t>
      </w:r>
      <w:r w:rsidRPr="00D922B6">
        <w:rPr>
          <w:rFonts w:ascii="Tahoma" w:eastAsia="Calibri" w:hAnsi="Tahoma" w:cs="Tahoma"/>
          <w:color w:val="002060"/>
          <w:lang w:val="ro-RO"/>
        </w:rPr>
        <w:t>E</w:t>
      </w:r>
      <w:r w:rsidRPr="00D922B6">
        <w:rPr>
          <w:rFonts w:ascii="Tahoma" w:eastAsia="Calibri" w:hAnsi="Tahoma" w:cs="Tahoma"/>
          <w:color w:val="002060"/>
          <w:spacing w:val="49"/>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7"/>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om</w:t>
      </w:r>
      <w:r w:rsidRPr="00D922B6">
        <w:rPr>
          <w:rFonts w:ascii="Tahoma" w:eastAsia="Calibri" w:hAnsi="Tahoma" w:cs="Tahoma"/>
          <w:color w:val="002060"/>
          <w:lang w:val="ro-RO"/>
        </w:rPr>
        <w:t>erciali</w:t>
      </w:r>
      <w:r w:rsidRPr="00D922B6">
        <w:rPr>
          <w:rFonts w:ascii="Tahoma" w:eastAsia="Calibri" w:hAnsi="Tahoma" w:cs="Tahoma"/>
          <w:color w:val="002060"/>
          <w:spacing w:val="-3"/>
          <w:lang w:val="ro-RO"/>
        </w:rPr>
        <w:t>z</w:t>
      </w:r>
      <w:r w:rsidRPr="00D922B6">
        <w:rPr>
          <w:rFonts w:ascii="Tahoma" w:eastAsia="Calibri" w:hAnsi="Tahoma" w:cs="Tahoma"/>
          <w:color w:val="002060"/>
          <w:lang w:val="ro-RO"/>
        </w:rPr>
        <w:t>are</w:t>
      </w:r>
      <w:r w:rsidRPr="00D922B6">
        <w:rPr>
          <w:rFonts w:ascii="Tahoma" w:eastAsia="Calibri" w:hAnsi="Tahoma" w:cs="Tahoma"/>
          <w:color w:val="002060"/>
          <w:spacing w:val="49"/>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46"/>
          <w:lang w:val="ro-RO"/>
        </w:rPr>
        <w:t xml:space="preserve"> </w:t>
      </w:r>
      <w:r w:rsidRPr="00D922B6">
        <w:rPr>
          <w:rFonts w:ascii="Tahoma" w:eastAsia="Calibri" w:hAnsi="Tahoma" w:cs="Tahoma"/>
          <w:color w:val="002060"/>
          <w:lang w:val="ro-RO"/>
        </w:rPr>
        <w:t>cer</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at</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48"/>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7"/>
          <w:lang w:val="ro-RO"/>
        </w:rPr>
        <w:t xml:space="preserve"> </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isii</w:t>
      </w:r>
      <w:r w:rsidRPr="00D922B6">
        <w:rPr>
          <w:rFonts w:ascii="Tahoma" w:eastAsia="Calibri" w:hAnsi="Tahoma" w:cs="Tahoma"/>
          <w:color w:val="002060"/>
          <w:spacing w:val="48"/>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S)</w:t>
      </w:r>
      <w:r w:rsidRPr="00D922B6">
        <w:rPr>
          <w:rFonts w:ascii="Tahoma" w:eastAsia="Calibri" w:hAnsi="Tahoma" w:cs="Tahoma"/>
          <w:color w:val="002060"/>
          <w:spacing w:val="46"/>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48"/>
          <w:lang w:val="ro-RO"/>
        </w:rPr>
        <w:t xml:space="preserve"> </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isii;</w:t>
      </w:r>
    </w:p>
    <w:p w14:paraId="01847178"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spacing w:val="-1"/>
          <w:lang w:val="ro-RO"/>
        </w:rPr>
        <w:t>p</w:t>
      </w:r>
      <w:r w:rsidRPr="00D922B6">
        <w:rPr>
          <w:rFonts w:ascii="Tahoma" w:eastAsia="Calibri" w:hAnsi="Tahoma" w:cs="Tahoma"/>
          <w:color w:val="002060"/>
          <w:lang w:val="ro-RO"/>
        </w:rPr>
        <w:t>rec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g</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cu </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f</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 xml:space="preserve">eră </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are nu</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su</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m</w:t>
      </w:r>
      <w:r w:rsidRPr="00D922B6">
        <w:rPr>
          <w:rFonts w:ascii="Tahoma" w:eastAsia="Calibri" w:hAnsi="Tahoma" w:cs="Tahoma"/>
          <w:color w:val="002060"/>
          <w:lang w:val="ro-RO"/>
        </w:rPr>
        <w:t>ai</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 xml:space="preserve">ici </w:t>
      </w:r>
      <w:r w:rsidRPr="00D922B6">
        <w:rPr>
          <w:rFonts w:ascii="Tahoma" w:eastAsia="Calibri" w:hAnsi="Tahoma" w:cs="Tahoma"/>
          <w:color w:val="002060"/>
          <w:spacing w:val="-1"/>
          <w:lang w:val="ro-RO"/>
        </w:rPr>
        <w:t>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cât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re</w:t>
      </w:r>
      <w:r w:rsidRPr="00D922B6">
        <w:rPr>
          <w:rFonts w:ascii="Tahoma" w:eastAsia="Calibri" w:hAnsi="Tahoma" w:cs="Tahoma"/>
          <w:color w:val="002060"/>
          <w:spacing w:val="-3"/>
          <w:lang w:val="ro-RO"/>
        </w:rPr>
        <w:t>f</w:t>
      </w:r>
      <w:r w:rsidRPr="00D922B6">
        <w:rPr>
          <w:rFonts w:ascii="Tahoma" w:eastAsia="Calibri" w:hAnsi="Tahoma" w:cs="Tahoma"/>
          <w:color w:val="002060"/>
          <w:lang w:val="ro-RO"/>
        </w:rPr>
        <w:t>er</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ță</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rel</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4"/>
          <w:lang w:val="ro-RO"/>
        </w:rPr>
        <w:t>e</w:t>
      </w:r>
      <w:r w:rsidRPr="00D922B6">
        <w:rPr>
          <w:rStyle w:val="FootnoteReference"/>
          <w:rFonts w:ascii="Tahoma" w:eastAsia="Calibri" w:hAnsi="Tahoma" w:cs="Tahoma"/>
          <w:color w:val="002060"/>
          <w:lang w:val="ro-RO"/>
        </w:rPr>
        <w:footnoteReference w:id="3"/>
      </w:r>
      <w:r w:rsidRPr="00D922B6">
        <w:rPr>
          <w:rFonts w:ascii="Tahoma" w:eastAsia="Calibri" w:hAnsi="Tahoma" w:cs="Tahoma"/>
          <w:color w:val="002060"/>
          <w:lang w:val="ro-RO"/>
        </w:rPr>
        <w:t>;</w:t>
      </w:r>
    </w:p>
    <w:p w14:paraId="5101BF5E"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lang w:val="ro-RO"/>
        </w:rPr>
        <w:t>acti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ățile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3"/>
          <w:lang w:val="ro-RO"/>
        </w:rPr>
        <w:t>l</w:t>
      </w:r>
      <w:r w:rsidRPr="00D922B6">
        <w:rPr>
          <w:rFonts w:ascii="Tahoma" w:eastAsia="Calibri" w:hAnsi="Tahoma" w:cs="Tahoma"/>
          <w:color w:val="002060"/>
          <w:lang w:val="ro-RO"/>
        </w:rPr>
        <w:t>egate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3"/>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ite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șeur</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w:t>
      </w:r>
      <w:r w:rsidRPr="00D922B6">
        <w:rPr>
          <w:rFonts w:ascii="Tahoma" w:eastAsia="Calibri" w:hAnsi="Tahoma" w:cs="Tahoma"/>
          <w:color w:val="002060"/>
          <w:spacing w:val="15"/>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er</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o</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e</w:t>
      </w:r>
      <w:r w:rsidRPr="00D922B6">
        <w:rPr>
          <w:rStyle w:val="FootnoteReference"/>
          <w:rFonts w:ascii="Tahoma" w:eastAsia="Calibri" w:hAnsi="Tahoma" w:cs="Tahoma"/>
          <w:color w:val="002060"/>
          <w:position w:val="8"/>
          <w:lang w:val="ro-RO"/>
        </w:rPr>
        <w:footnoteReference w:id="4"/>
      </w:r>
      <w:r w:rsidRPr="00D922B6">
        <w:rPr>
          <w:rFonts w:ascii="Tahoma" w:eastAsia="Calibri" w:hAnsi="Tahoma" w:cs="Tahoma"/>
          <w:color w:val="002060"/>
          <w:position w:val="8"/>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15"/>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stal</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ții</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5"/>
          <w:lang w:val="ro-RO"/>
        </w:rPr>
        <w:t xml:space="preserve"> </w:t>
      </w:r>
      <w:r w:rsidRPr="00D922B6">
        <w:rPr>
          <w:rFonts w:ascii="Tahoma" w:eastAsia="Calibri" w:hAnsi="Tahoma" w:cs="Tahoma"/>
          <w:color w:val="002060"/>
          <w:lang w:val="ro-RO"/>
        </w:rPr>
        <w:t>tr</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tare</w:t>
      </w:r>
      <w:r w:rsidRPr="00D922B6">
        <w:rPr>
          <w:rFonts w:ascii="Tahoma" w:eastAsia="Calibri" w:hAnsi="Tahoma" w:cs="Tahoma"/>
          <w:color w:val="002060"/>
          <w:spacing w:val="13"/>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ec</w:t>
      </w:r>
      <w:r w:rsidRPr="00D922B6">
        <w:rPr>
          <w:rFonts w:ascii="Tahoma" w:eastAsia="Calibri" w:hAnsi="Tahoma" w:cs="Tahoma"/>
          <w:color w:val="002060"/>
          <w:spacing w:val="2"/>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w:t>
      </w:r>
      <w:r w:rsidRPr="00D922B6">
        <w:rPr>
          <w:rFonts w:ascii="Tahoma" w:eastAsia="Calibri" w:hAnsi="Tahoma" w:cs="Tahoma"/>
          <w:color w:val="002060"/>
          <w:spacing w:val="-1"/>
          <w:lang w:val="ro-RO"/>
        </w:rPr>
        <w:t>b</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g</w:t>
      </w:r>
      <w:r w:rsidRPr="00D922B6">
        <w:rPr>
          <w:rFonts w:ascii="Tahoma" w:eastAsia="Calibri" w:hAnsi="Tahoma" w:cs="Tahoma"/>
          <w:color w:val="002060"/>
          <w:lang w:val="ro-RO"/>
        </w:rPr>
        <w:t>ică</w:t>
      </w:r>
      <w:r w:rsidRPr="00D922B6">
        <w:rPr>
          <w:rFonts w:ascii="Tahoma" w:eastAsia="Calibri" w:hAnsi="Tahoma" w:cs="Tahoma"/>
          <w:color w:val="002060"/>
          <w:spacing w:val="12"/>
          <w:lang w:val="ro-RO"/>
        </w:rPr>
        <w:t xml:space="preserve"> </w:t>
      </w:r>
      <w:r w:rsidRPr="00D922B6">
        <w:rPr>
          <w:rFonts w:ascii="Tahoma" w:eastAsia="Calibri" w:hAnsi="Tahoma" w:cs="Tahoma"/>
          <w:color w:val="002060"/>
          <w:lang w:val="ro-RO"/>
        </w:rPr>
        <w:t xml:space="preserve">a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eș</w:t>
      </w:r>
      <w:r w:rsidRPr="00D922B6">
        <w:rPr>
          <w:rFonts w:ascii="Tahoma" w:eastAsia="Calibri" w:hAnsi="Tahoma" w:cs="Tahoma"/>
          <w:color w:val="002060"/>
          <w:spacing w:val="1"/>
          <w:lang w:val="ro-RO"/>
        </w:rPr>
        <w:t>e</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r</w:t>
      </w:r>
      <w:r w:rsidRPr="00D922B6">
        <w:rPr>
          <w:rStyle w:val="FootnoteReference"/>
          <w:rFonts w:ascii="Tahoma" w:eastAsia="Calibri" w:hAnsi="Tahoma" w:cs="Tahoma"/>
          <w:color w:val="002060"/>
          <w:lang w:val="ro-RO"/>
        </w:rPr>
        <w:footnoteReference w:id="5"/>
      </w:r>
      <w:r w:rsidRPr="00D922B6">
        <w:rPr>
          <w:rFonts w:ascii="Tahoma" w:eastAsia="Calibri" w:hAnsi="Tahoma" w:cs="Tahoma"/>
          <w:color w:val="002060"/>
          <w:lang w:val="ro-RO"/>
        </w:rPr>
        <w:t>; și</w:t>
      </w:r>
    </w:p>
    <w:p w14:paraId="4B174A85"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lang w:val="ro-RO"/>
        </w:rPr>
        <w:t>acti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ățile în</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 că</w:t>
      </w:r>
      <w:r w:rsidRPr="00D922B6">
        <w:rPr>
          <w:rFonts w:ascii="Tahoma" w:eastAsia="Calibri" w:hAnsi="Tahoma" w:cs="Tahoma"/>
          <w:color w:val="002060"/>
          <w:spacing w:val="-2"/>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eli</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area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pe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 l</w:t>
      </w:r>
      <w:r w:rsidRPr="00D922B6">
        <w:rPr>
          <w:rFonts w:ascii="Tahoma" w:eastAsia="Calibri" w:hAnsi="Tahoma" w:cs="Tahoma"/>
          <w:color w:val="002060"/>
          <w:spacing w:val="-1"/>
          <w:lang w:val="ro-RO"/>
        </w:rPr>
        <w:t>un</w:t>
      </w:r>
      <w:r w:rsidRPr="00D922B6">
        <w:rPr>
          <w:rFonts w:ascii="Tahoma" w:eastAsia="Calibri" w:hAnsi="Tahoma" w:cs="Tahoma"/>
          <w:color w:val="002060"/>
          <w:lang w:val="ro-RO"/>
        </w:rPr>
        <w:t>g</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 deșeur</w:t>
      </w:r>
      <w:r w:rsidRPr="00D922B6">
        <w:rPr>
          <w:rFonts w:ascii="Tahoma" w:eastAsia="Calibri" w:hAnsi="Tahoma" w:cs="Tahoma"/>
          <w:color w:val="002060"/>
          <w:spacing w:val="-1"/>
          <w:lang w:val="ro-RO"/>
        </w:rPr>
        <w:t>i</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 po</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dă</w:t>
      </w:r>
      <w:r w:rsidRPr="00D922B6">
        <w:rPr>
          <w:rFonts w:ascii="Tahoma" w:eastAsia="Calibri" w:hAnsi="Tahoma" w:cs="Tahoma"/>
          <w:color w:val="002060"/>
          <w:spacing w:val="-1"/>
          <w:lang w:val="ro-RO"/>
        </w:rPr>
        <w:t>un</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ed</w:t>
      </w:r>
      <w:r w:rsidRPr="00D922B6">
        <w:rPr>
          <w:rFonts w:ascii="Tahoma" w:eastAsia="Calibri" w:hAnsi="Tahoma" w:cs="Tahoma"/>
          <w:color w:val="002060"/>
          <w:spacing w:val="-1"/>
          <w:lang w:val="ro-RO"/>
        </w:rPr>
        <w:t>iu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spacing w:val="4"/>
          <w:lang w:val="ro-RO"/>
        </w:rPr>
        <w:t>i</w:t>
      </w:r>
      <w:r w:rsidRPr="00D922B6">
        <w:rPr>
          <w:rFonts w:ascii="Tahoma" w:eastAsia="Calibri" w:hAnsi="Tahoma" w:cs="Tahoma"/>
          <w:color w:val="002060"/>
          <w:lang w:val="ro-RO"/>
        </w:rPr>
        <w:t>.</w:t>
      </w:r>
    </w:p>
    <w:p w14:paraId="5792BFA9"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33CF8D16" w14:textId="77777777" w:rsidR="00D922B6" w:rsidRPr="00D922B6" w:rsidRDefault="00D922B6" w:rsidP="00D922B6">
      <w:pPr>
        <w:ind w:left="0" w:right="770"/>
        <w:jc w:val="both"/>
        <w:rPr>
          <w:rFonts w:ascii="Tahoma" w:eastAsia="Calibri" w:hAnsi="Tahoma" w:cs="Tahoma"/>
          <w:color w:val="002060"/>
          <w:lang w:val="ro-RO"/>
        </w:rPr>
      </w:pPr>
    </w:p>
    <w:p w14:paraId="23AB8818" w14:textId="08FF6C40" w:rsidR="00BC0B0D" w:rsidRPr="00D922B6" w:rsidRDefault="00BD1626" w:rsidP="00D3311A">
      <w:pPr>
        <w:ind w:left="0" w:right="770"/>
        <w:jc w:val="both"/>
        <w:rPr>
          <w:rFonts w:ascii="Tahoma" w:eastAsia="Calibri" w:hAnsi="Tahoma" w:cs="Tahoma"/>
          <w:color w:val="002060"/>
          <w:lang w:val="ro-RO"/>
        </w:rPr>
      </w:pP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fi</w:t>
      </w:r>
      <w:r w:rsidRPr="00D922B6">
        <w:rPr>
          <w:rFonts w:ascii="Tahoma" w:eastAsia="Calibri" w:hAnsi="Tahoma" w:cs="Tahoma"/>
          <w:color w:val="002060"/>
          <w:spacing w:val="-1"/>
          <w:lang w:val="ro-RO"/>
        </w:rPr>
        <w:t>rm</w:t>
      </w:r>
      <w:r w:rsidRPr="00D922B6">
        <w:rPr>
          <w:rFonts w:ascii="Tahoma" w:eastAsia="Calibri" w:hAnsi="Tahoma" w:cs="Tahoma"/>
          <w:color w:val="002060"/>
          <w:lang w:val="ro-RO"/>
        </w:rPr>
        <w:t>,</w:t>
      </w:r>
      <w:r w:rsidRPr="00D922B6">
        <w:rPr>
          <w:rFonts w:ascii="Tahoma" w:eastAsia="Calibri" w:hAnsi="Tahoma" w:cs="Tahoma"/>
          <w:color w:val="002060"/>
          <w:spacing w:val="3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5"/>
          <w:lang w:val="ro-RO"/>
        </w:rPr>
        <w:t xml:space="preserve"> </w:t>
      </w:r>
      <w:r w:rsidRPr="00D922B6">
        <w:rPr>
          <w:rFonts w:ascii="Tahoma" w:eastAsia="Calibri" w:hAnsi="Tahoma" w:cs="Tahoma"/>
          <w:color w:val="002060"/>
          <w:lang w:val="ro-RO"/>
        </w:rPr>
        <w:t>as</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ea,</w:t>
      </w:r>
      <w:r w:rsidRPr="00D922B6">
        <w:rPr>
          <w:rFonts w:ascii="Tahoma" w:eastAsia="Calibri" w:hAnsi="Tahoma" w:cs="Tahoma"/>
          <w:color w:val="002060"/>
          <w:spacing w:val="35"/>
          <w:lang w:val="ro-RO"/>
        </w:rPr>
        <w:t xml:space="preserve"> </w:t>
      </w:r>
      <w:r w:rsidRPr="00D922B6">
        <w:rPr>
          <w:rFonts w:ascii="Tahoma" w:eastAsia="Calibri" w:hAnsi="Tahoma" w:cs="Tahoma"/>
          <w:color w:val="002060"/>
          <w:lang w:val="ro-RO"/>
        </w:rPr>
        <w:t>că</w:t>
      </w:r>
      <w:r w:rsidRPr="00D922B6">
        <w:rPr>
          <w:rFonts w:ascii="Tahoma" w:eastAsia="Calibri" w:hAnsi="Tahoma" w:cs="Tahoma"/>
          <w:color w:val="002060"/>
          <w:spacing w:val="32"/>
          <w:lang w:val="ro-RO"/>
        </w:rPr>
        <w:t xml:space="preserve"> </w:t>
      </w:r>
      <w:r w:rsidR="00605CDB" w:rsidRPr="00D922B6">
        <w:rPr>
          <w:rFonts w:ascii="Tahoma" w:eastAsia="Calibri" w:hAnsi="Tahoma" w:cs="Tahoma"/>
          <w:color w:val="002060"/>
          <w:lang w:val="ro-RO"/>
        </w:rPr>
        <w:t>af</w:t>
      </w:r>
      <w:r w:rsidR="00605CDB" w:rsidRPr="00D922B6">
        <w:rPr>
          <w:rFonts w:ascii="Tahoma" w:eastAsia="Calibri" w:hAnsi="Tahoma" w:cs="Tahoma"/>
          <w:color w:val="002060"/>
          <w:spacing w:val="-1"/>
          <w:lang w:val="ro-RO"/>
        </w:rPr>
        <w:t>i</w:t>
      </w:r>
      <w:r w:rsidR="00605CDB" w:rsidRPr="00D922B6">
        <w:rPr>
          <w:rFonts w:ascii="Tahoma" w:eastAsia="Calibri" w:hAnsi="Tahoma" w:cs="Tahoma"/>
          <w:color w:val="002060"/>
          <w:lang w:val="ro-RO"/>
        </w:rPr>
        <w:t>r</w:t>
      </w:r>
      <w:r w:rsidR="00605CDB" w:rsidRPr="00D922B6">
        <w:rPr>
          <w:rFonts w:ascii="Tahoma" w:eastAsia="Calibri" w:hAnsi="Tahoma" w:cs="Tahoma"/>
          <w:color w:val="002060"/>
          <w:spacing w:val="1"/>
          <w:lang w:val="ro-RO"/>
        </w:rPr>
        <w:t>m</w:t>
      </w:r>
      <w:r w:rsidR="00605CDB" w:rsidRPr="00D922B6">
        <w:rPr>
          <w:rFonts w:ascii="Tahoma" w:eastAsia="Calibri" w:hAnsi="Tahoma" w:cs="Tahoma"/>
          <w:color w:val="002060"/>
          <w:lang w:val="ro-RO"/>
        </w:rPr>
        <w:t>ații</w:t>
      </w:r>
      <w:r w:rsidR="00605CDB" w:rsidRPr="00D922B6">
        <w:rPr>
          <w:rFonts w:ascii="Tahoma" w:eastAsia="Calibri" w:hAnsi="Tahoma" w:cs="Tahoma"/>
          <w:color w:val="002060"/>
          <w:spacing w:val="-1"/>
          <w:lang w:val="ro-RO"/>
        </w:rPr>
        <w:t>l</w:t>
      </w:r>
      <w:r w:rsidR="00605CDB" w:rsidRPr="00D922B6">
        <w:rPr>
          <w:rFonts w:ascii="Tahoma" w:eastAsia="Calibri" w:hAnsi="Tahoma" w:cs="Tahoma"/>
          <w:color w:val="002060"/>
          <w:lang w:val="ro-RO"/>
        </w:rPr>
        <w:t>e</w:t>
      </w:r>
      <w:r w:rsidRPr="00D922B6">
        <w:rPr>
          <w:rFonts w:ascii="Tahoma" w:eastAsia="Calibri" w:hAnsi="Tahoma" w:cs="Tahoma"/>
          <w:color w:val="002060"/>
          <w:spacing w:val="3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33"/>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eas</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ă</w:t>
      </w:r>
      <w:r w:rsidRPr="00D922B6">
        <w:rPr>
          <w:rFonts w:ascii="Tahoma" w:eastAsia="Calibri" w:hAnsi="Tahoma" w:cs="Tahoma"/>
          <w:color w:val="002060"/>
          <w:spacing w:val="34"/>
          <w:lang w:val="ro-RO"/>
        </w:rPr>
        <w:t xml:space="preserve"> </w:t>
      </w:r>
      <w:r w:rsidR="00605CDB" w:rsidRPr="00D922B6">
        <w:rPr>
          <w:rFonts w:ascii="Tahoma" w:eastAsia="Calibri" w:hAnsi="Tahoma" w:cs="Tahoma"/>
          <w:color w:val="002060"/>
          <w:spacing w:val="-1"/>
          <w:lang w:val="ro-RO"/>
        </w:rPr>
        <w:t>d</w:t>
      </w:r>
      <w:r w:rsidR="00605CDB" w:rsidRPr="00D922B6">
        <w:rPr>
          <w:rFonts w:ascii="Tahoma" w:eastAsia="Calibri" w:hAnsi="Tahoma" w:cs="Tahoma"/>
          <w:color w:val="002060"/>
          <w:spacing w:val="-2"/>
          <w:lang w:val="ro-RO"/>
        </w:rPr>
        <w:t>e</w:t>
      </w:r>
      <w:r w:rsidR="00605CDB" w:rsidRPr="00D922B6">
        <w:rPr>
          <w:rFonts w:ascii="Tahoma" w:eastAsia="Calibri" w:hAnsi="Tahoma" w:cs="Tahoma"/>
          <w:color w:val="002060"/>
          <w:lang w:val="ro-RO"/>
        </w:rPr>
        <w:t>clar</w:t>
      </w:r>
      <w:r w:rsidR="00605CDB" w:rsidRPr="00D922B6">
        <w:rPr>
          <w:rFonts w:ascii="Tahoma" w:eastAsia="Calibri" w:hAnsi="Tahoma" w:cs="Tahoma"/>
          <w:color w:val="002060"/>
          <w:spacing w:val="-1"/>
          <w:lang w:val="ro-RO"/>
        </w:rPr>
        <w:t>a</w:t>
      </w:r>
      <w:r w:rsidR="00605CDB" w:rsidRPr="00D922B6">
        <w:rPr>
          <w:rFonts w:ascii="Tahoma" w:eastAsia="Calibri" w:hAnsi="Tahoma" w:cs="Tahoma"/>
          <w:color w:val="002060"/>
          <w:lang w:val="ro-RO"/>
        </w:rPr>
        <w:t>ție</w:t>
      </w:r>
      <w:r w:rsidR="00F60FB7" w:rsidRPr="00D922B6">
        <w:rPr>
          <w:rFonts w:ascii="Tahoma" w:eastAsia="Calibri" w:hAnsi="Tahoma" w:cs="Tahoma"/>
          <w:color w:val="002060"/>
          <w:lang w:val="ro-RO"/>
        </w:rPr>
        <w:t xml:space="preserve"> </w:t>
      </w:r>
      <w:r w:rsidRPr="00D922B6">
        <w:rPr>
          <w:rFonts w:ascii="Tahoma" w:eastAsia="Calibri" w:hAnsi="Tahoma" w:cs="Tahoma"/>
          <w:color w:val="002060"/>
          <w:lang w:val="ro-RO"/>
        </w:rPr>
        <w:t>su</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35"/>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ăr</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te</w:t>
      </w:r>
      <w:r w:rsidRPr="00D922B6">
        <w:rPr>
          <w:rFonts w:ascii="Tahoma" w:eastAsia="Calibri" w:hAnsi="Tahoma" w:cs="Tahoma"/>
          <w:color w:val="002060"/>
          <w:spacing w:val="35"/>
          <w:lang w:val="ro-RO"/>
        </w:rPr>
        <w:t xml:space="preserve"> </w:t>
      </w:r>
      <w:r w:rsidR="00605CDB" w:rsidRPr="00D922B6">
        <w:rPr>
          <w:rFonts w:ascii="Tahoma" w:eastAsia="Calibri" w:hAnsi="Tahoma" w:cs="Tahoma"/>
          <w:color w:val="002060"/>
          <w:lang w:val="ro-RO"/>
        </w:rPr>
        <w:t>și</w:t>
      </w:r>
      <w:r w:rsidRPr="00D922B6">
        <w:rPr>
          <w:rFonts w:ascii="Tahoma" w:eastAsia="Calibri" w:hAnsi="Tahoma" w:cs="Tahoma"/>
          <w:color w:val="002060"/>
          <w:spacing w:val="34"/>
          <w:lang w:val="ro-RO"/>
        </w:rPr>
        <w:t xml:space="preserve"> </w:t>
      </w:r>
      <w:r w:rsidRPr="00D922B6">
        <w:rPr>
          <w:rFonts w:ascii="Tahoma" w:eastAsia="Calibri" w:hAnsi="Tahoma" w:cs="Tahoma"/>
          <w:color w:val="002060"/>
          <w:lang w:val="ro-RO"/>
        </w:rPr>
        <w:t xml:space="preserve">că </w:t>
      </w:r>
      <w:r w:rsidR="00605CDB" w:rsidRPr="00D922B6">
        <w:rPr>
          <w:rFonts w:ascii="Tahoma" w:eastAsia="Calibri" w:hAnsi="Tahoma" w:cs="Tahoma"/>
          <w:color w:val="002060"/>
          <w:lang w:val="ro-RO"/>
        </w:rPr>
        <w:t>i</w:t>
      </w:r>
      <w:r w:rsidR="00605CDB" w:rsidRPr="00D922B6">
        <w:rPr>
          <w:rFonts w:ascii="Tahoma" w:eastAsia="Calibri" w:hAnsi="Tahoma" w:cs="Tahoma"/>
          <w:color w:val="002060"/>
          <w:spacing w:val="-1"/>
          <w:lang w:val="ro-RO"/>
        </w:rPr>
        <w:t>n</w:t>
      </w:r>
      <w:r w:rsidR="00605CDB" w:rsidRPr="00D922B6">
        <w:rPr>
          <w:rFonts w:ascii="Tahoma" w:eastAsia="Calibri" w:hAnsi="Tahoma" w:cs="Tahoma"/>
          <w:color w:val="002060"/>
          <w:lang w:val="ro-RO"/>
        </w:rPr>
        <w:t>f</w:t>
      </w:r>
      <w:r w:rsidR="00605CDB" w:rsidRPr="00D922B6">
        <w:rPr>
          <w:rFonts w:ascii="Tahoma" w:eastAsia="Calibri" w:hAnsi="Tahoma" w:cs="Tahoma"/>
          <w:color w:val="002060"/>
          <w:spacing w:val="1"/>
          <w:lang w:val="ro-RO"/>
        </w:rPr>
        <w:t>o</w:t>
      </w:r>
      <w:r w:rsidR="00605CDB" w:rsidRPr="00D922B6">
        <w:rPr>
          <w:rFonts w:ascii="Tahoma" w:eastAsia="Calibri" w:hAnsi="Tahoma" w:cs="Tahoma"/>
          <w:color w:val="002060"/>
          <w:lang w:val="ro-RO"/>
        </w:rPr>
        <w:t>r</w:t>
      </w:r>
      <w:r w:rsidR="00605CDB" w:rsidRPr="00D922B6">
        <w:rPr>
          <w:rFonts w:ascii="Tahoma" w:eastAsia="Calibri" w:hAnsi="Tahoma" w:cs="Tahoma"/>
          <w:color w:val="002060"/>
          <w:spacing w:val="1"/>
          <w:lang w:val="ro-RO"/>
        </w:rPr>
        <w:t>m</w:t>
      </w:r>
      <w:r w:rsidR="00605CDB" w:rsidRPr="00D922B6">
        <w:rPr>
          <w:rFonts w:ascii="Tahoma" w:eastAsia="Calibri" w:hAnsi="Tahoma" w:cs="Tahoma"/>
          <w:color w:val="002060"/>
          <w:spacing w:val="-3"/>
          <w:lang w:val="ro-RO"/>
        </w:rPr>
        <w:t>a</w:t>
      </w:r>
      <w:r w:rsidR="00605CDB" w:rsidRPr="00D922B6">
        <w:rPr>
          <w:rFonts w:ascii="Tahoma" w:eastAsia="Calibri" w:hAnsi="Tahoma" w:cs="Tahoma"/>
          <w:color w:val="002060"/>
          <w:lang w:val="ro-RO"/>
        </w:rPr>
        <w:t>ții</w:t>
      </w:r>
      <w:r w:rsidR="00605CDB" w:rsidRPr="00D922B6">
        <w:rPr>
          <w:rFonts w:ascii="Tahoma" w:eastAsia="Calibri" w:hAnsi="Tahoma" w:cs="Tahoma"/>
          <w:color w:val="002060"/>
          <w:spacing w:val="-1"/>
          <w:lang w:val="ro-RO"/>
        </w:rPr>
        <w:t>l</w:t>
      </w:r>
      <w:r w:rsidR="00605CDB"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cl</w:t>
      </w:r>
      <w:r w:rsidRPr="00D922B6">
        <w:rPr>
          <w:rFonts w:ascii="Tahoma" w:eastAsia="Calibri" w:hAnsi="Tahoma" w:cs="Tahoma"/>
          <w:color w:val="002060"/>
          <w:spacing w:val="-1"/>
          <w:lang w:val="ro-RO"/>
        </w:rPr>
        <w:t>u</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sta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su</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ec</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e.</w:t>
      </w:r>
    </w:p>
    <w:p w14:paraId="0690D2FE" w14:textId="77777777" w:rsidR="00BC0B0D" w:rsidRPr="00D922B6" w:rsidRDefault="00BC0B0D" w:rsidP="00D3311A">
      <w:pPr>
        <w:ind w:left="0" w:right="770"/>
        <w:jc w:val="both"/>
        <w:rPr>
          <w:rFonts w:ascii="Tahoma" w:hAnsi="Tahoma" w:cs="Tahoma"/>
          <w:color w:val="002060"/>
          <w:lang w:val="ro-RO"/>
        </w:rPr>
      </w:pPr>
    </w:p>
    <w:p w14:paraId="4263FD0E" w14:textId="77777777" w:rsidR="00821886" w:rsidRPr="00D922B6" w:rsidRDefault="00821886" w:rsidP="00821886">
      <w:pPr>
        <w:widowControl w:val="0"/>
        <w:ind w:left="0"/>
        <w:rPr>
          <w:rFonts w:ascii="Tahoma" w:hAnsi="Tahoma" w:cs="Tahoma"/>
          <w:bCs/>
          <w:color w:val="002060"/>
          <w:lang w:val="ro-RO"/>
        </w:rPr>
      </w:pPr>
      <w:r w:rsidRPr="00D922B6">
        <w:rPr>
          <w:rFonts w:ascii="Tahoma" w:hAnsi="Tahoma" w:cs="Tahoma"/>
          <w:bCs/>
          <w:color w:val="002060"/>
          <w:lang w:val="ro-RO"/>
        </w:rPr>
        <w:t>Reprezentant legal</w:t>
      </w:r>
    </w:p>
    <w:p w14:paraId="10EFD4BC" w14:textId="77777777" w:rsidR="00821886" w:rsidRPr="00D922B6" w:rsidRDefault="00821886" w:rsidP="00821886">
      <w:pPr>
        <w:widowControl w:val="0"/>
        <w:ind w:left="0"/>
        <w:rPr>
          <w:rFonts w:ascii="Tahoma" w:hAnsi="Tahoma" w:cs="Tahoma"/>
          <w:bCs/>
          <w:color w:val="002060"/>
          <w:lang w:val="ro-RO"/>
        </w:rPr>
      </w:pPr>
    </w:p>
    <w:p w14:paraId="5BC0F12F" w14:textId="77777777" w:rsidR="00821886" w:rsidRPr="00D922B6" w:rsidRDefault="00821886" w:rsidP="00821886">
      <w:pPr>
        <w:ind w:left="0"/>
        <w:rPr>
          <w:rFonts w:ascii="Tahoma" w:hAnsi="Tahoma" w:cs="Tahoma"/>
          <w:color w:val="002060"/>
          <w:lang w:val="ro-RO"/>
        </w:rPr>
      </w:pPr>
      <w:r w:rsidRPr="00D922B6">
        <w:rPr>
          <w:rFonts w:ascii="Tahoma" w:hAnsi="Tahoma" w:cs="Tahoma"/>
          <w:color w:val="002060"/>
          <w:lang w:val="ro-RO"/>
        </w:rPr>
        <w:t xml:space="preserve">Prenume și Nume </w:t>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13F17D75" w14:textId="77777777" w:rsidR="00821886" w:rsidRPr="00D922B6" w:rsidRDefault="00821886" w:rsidP="00821886">
      <w:pPr>
        <w:ind w:left="0"/>
        <w:rPr>
          <w:rFonts w:ascii="Tahoma" w:hAnsi="Tahoma" w:cs="Tahoma"/>
          <w:color w:val="002060"/>
          <w:lang w:val="ro-RO"/>
        </w:rPr>
      </w:pPr>
    </w:p>
    <w:p w14:paraId="32669BC4" w14:textId="77777777" w:rsidR="00821886" w:rsidRPr="00D922B6" w:rsidRDefault="00821886" w:rsidP="00821886">
      <w:pPr>
        <w:ind w:left="0"/>
        <w:rPr>
          <w:rFonts w:ascii="Tahoma" w:hAnsi="Tahoma" w:cs="Tahoma"/>
          <w:color w:val="002060"/>
          <w:lang w:val="ro-RO"/>
        </w:rPr>
      </w:pPr>
      <w:r w:rsidRPr="00D922B6">
        <w:rPr>
          <w:rFonts w:ascii="Tahoma" w:hAnsi="Tahoma" w:cs="Tahoma"/>
          <w:color w:val="002060"/>
          <w:lang w:val="ro-RO"/>
        </w:rPr>
        <w:t>Funcția ocupată în organizație:</w:t>
      </w:r>
      <w:r w:rsidRPr="00D922B6">
        <w:rPr>
          <w:rFonts w:ascii="Tahoma" w:hAnsi="Tahoma" w:cs="Tahoma"/>
          <w:color w:val="002060"/>
          <w:lang w:val="ro-RO"/>
        </w:rPr>
        <w:tab/>
        <w:t>___________________</w:t>
      </w:r>
    </w:p>
    <w:p w14:paraId="257272C4" w14:textId="77777777" w:rsidR="00821886" w:rsidRPr="00D922B6" w:rsidRDefault="00821886" w:rsidP="00821886">
      <w:pPr>
        <w:ind w:left="0"/>
        <w:rPr>
          <w:rFonts w:ascii="Tahoma" w:hAnsi="Tahoma" w:cs="Tahoma"/>
          <w:color w:val="002060"/>
          <w:lang w:val="ro-RO"/>
        </w:rPr>
      </w:pPr>
    </w:p>
    <w:p w14:paraId="32A98466" w14:textId="77777777" w:rsidR="00821886" w:rsidRPr="00D922B6" w:rsidRDefault="00821886" w:rsidP="00821886">
      <w:pPr>
        <w:ind w:left="0"/>
        <w:rPr>
          <w:rFonts w:ascii="Tahoma" w:hAnsi="Tahoma" w:cs="Tahoma"/>
          <w:color w:val="002060"/>
          <w:lang w:val="ro-RO"/>
        </w:rPr>
      </w:pPr>
      <w:r w:rsidRPr="00D922B6">
        <w:rPr>
          <w:rFonts w:ascii="Tahoma" w:hAnsi="Tahoma" w:cs="Tahoma"/>
          <w:color w:val="002060"/>
          <w:lang w:val="ro-RO"/>
        </w:rPr>
        <w:t>Data:</w:t>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2C490390" w14:textId="77777777" w:rsidR="00821886" w:rsidRPr="00D922B6" w:rsidRDefault="00821886" w:rsidP="00821886">
      <w:pPr>
        <w:ind w:left="0"/>
        <w:rPr>
          <w:rFonts w:ascii="Tahoma" w:hAnsi="Tahoma" w:cs="Tahoma"/>
          <w:color w:val="002060"/>
          <w:lang w:val="ro-RO"/>
        </w:rPr>
      </w:pPr>
    </w:p>
    <w:p w14:paraId="081A823C" w14:textId="77777777" w:rsidR="00821886" w:rsidRPr="00D922B6" w:rsidRDefault="00821886" w:rsidP="00821886">
      <w:pPr>
        <w:ind w:left="0"/>
        <w:rPr>
          <w:rFonts w:ascii="Tahoma" w:hAnsi="Tahoma" w:cs="Tahoma"/>
          <w:color w:val="002060"/>
          <w:lang w:val="ro-RO"/>
        </w:rPr>
      </w:pPr>
      <w:r w:rsidRPr="00D922B6">
        <w:rPr>
          <w:rFonts w:ascii="Tahoma" w:hAnsi="Tahoma" w:cs="Tahoma"/>
          <w:color w:val="002060"/>
          <w:lang w:val="ro-RO"/>
        </w:rPr>
        <w:t>Semnătura:</w:t>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5EC039BB" w14:textId="77777777" w:rsidR="00B350BA" w:rsidRPr="00D922B6" w:rsidRDefault="00B350BA" w:rsidP="00D3311A">
      <w:pPr>
        <w:rPr>
          <w:rFonts w:ascii="Tahoma" w:eastAsia="Calibri" w:hAnsi="Tahoma" w:cs="Tahoma"/>
          <w:color w:val="002060"/>
          <w:lang w:val="ro-RO"/>
        </w:rPr>
        <w:sectPr w:rsidR="00B350BA" w:rsidRPr="00D922B6" w:rsidSect="003B6451">
          <w:footerReference w:type="default" r:id="rId9"/>
          <w:pgSz w:w="11920" w:h="16840"/>
          <w:pgMar w:top="360" w:right="438" w:bottom="1020" w:left="880" w:header="683" w:footer="315" w:gutter="0"/>
          <w:cols w:space="720"/>
          <w:docGrid w:linePitch="272"/>
        </w:sectPr>
      </w:pPr>
      <w:r w:rsidRPr="00D922B6">
        <w:rPr>
          <w:rFonts w:ascii="Tahoma" w:eastAsia="Calibri" w:hAnsi="Tahoma" w:cs="Tahoma"/>
          <w:color w:val="002060"/>
          <w:lang w:val="ro-RO"/>
        </w:rPr>
        <w:br w:type="page"/>
      </w:r>
    </w:p>
    <w:p w14:paraId="16848DB2" w14:textId="77777777" w:rsidR="00B350BA" w:rsidRPr="00D922B6" w:rsidRDefault="00B350BA" w:rsidP="00D3311A">
      <w:pPr>
        <w:pStyle w:val="Default"/>
        <w:jc w:val="center"/>
        <w:rPr>
          <w:rFonts w:ascii="Tahoma" w:hAnsi="Tahoma" w:cs="Tahoma"/>
          <w:b/>
          <w:bCs/>
          <w:color w:val="002060"/>
          <w:sz w:val="20"/>
          <w:szCs w:val="20"/>
        </w:rPr>
      </w:pPr>
      <w:r w:rsidRPr="00D922B6">
        <w:rPr>
          <w:rFonts w:ascii="Tahoma" w:hAnsi="Tahoma" w:cs="Tahoma"/>
          <w:b/>
          <w:bCs/>
          <w:color w:val="002060"/>
          <w:sz w:val="20"/>
          <w:szCs w:val="20"/>
        </w:rPr>
        <w:lastRenderedPageBreak/>
        <w:t>Autoevaluarea privind respectarea principiului DNSH</w:t>
      </w:r>
    </w:p>
    <w:p w14:paraId="0E6704C5" w14:textId="77777777" w:rsidR="00B350BA" w:rsidRPr="00D922B6" w:rsidRDefault="00B350BA" w:rsidP="00D3311A">
      <w:pPr>
        <w:pStyle w:val="Default"/>
        <w:jc w:val="center"/>
        <w:rPr>
          <w:rFonts w:ascii="Tahoma" w:hAnsi="Tahoma" w:cs="Tahoma"/>
          <w:color w:val="002060"/>
          <w:sz w:val="20"/>
          <w:szCs w:val="20"/>
        </w:rPr>
      </w:pPr>
    </w:p>
    <w:p w14:paraId="7DA6D91A" w14:textId="77777777" w:rsidR="00B350BA" w:rsidRPr="00D922B6" w:rsidRDefault="00B350BA" w:rsidP="00D3311A">
      <w:pPr>
        <w:widowControl w:val="0"/>
        <w:shd w:val="clear" w:color="auto" w:fill="FFFFFF" w:themeFill="background1"/>
        <w:ind w:left="0"/>
        <w:rPr>
          <w:rFonts w:ascii="Tahoma" w:eastAsia="Arial Narrow" w:hAnsi="Tahoma" w:cs="Tahoma"/>
          <w:b/>
          <w:bCs/>
          <w:color w:val="002060"/>
          <w:lang w:val="ro-RO"/>
        </w:rPr>
      </w:pPr>
      <w:bookmarkStart w:id="1" w:name="_Hlk119575545"/>
      <w:bookmarkStart w:id="2" w:name="_Hlk115203683"/>
    </w:p>
    <w:p w14:paraId="166BEB1B" w14:textId="68E5BB6C" w:rsidR="00B350BA" w:rsidRPr="003B6451" w:rsidRDefault="00B350BA" w:rsidP="00D3311A">
      <w:pPr>
        <w:widowControl w:val="0"/>
        <w:shd w:val="clear" w:color="auto" w:fill="FFFFFF" w:themeFill="background1"/>
        <w:ind w:left="0"/>
        <w:rPr>
          <w:rFonts w:ascii="Tahoma" w:eastAsia="Arial Narrow" w:hAnsi="Tahoma" w:cs="Tahoma"/>
          <w:b/>
          <w:bCs/>
          <w:color w:val="002060"/>
          <w:lang w:val="ro-RO"/>
        </w:rPr>
      </w:pPr>
      <w:r w:rsidRPr="003B6451">
        <w:rPr>
          <w:rFonts w:ascii="Tahoma" w:eastAsia="Arial Narrow" w:hAnsi="Tahoma" w:cs="Tahoma"/>
          <w:b/>
          <w:bCs/>
          <w:color w:val="002060"/>
          <w:lang w:val="ro-RO"/>
        </w:rPr>
        <w:t xml:space="preserve">Apel proiecte: </w:t>
      </w:r>
      <w:bookmarkEnd w:id="1"/>
      <w:r w:rsidR="003B6451" w:rsidRPr="003B6451">
        <w:rPr>
          <w:rFonts w:ascii="Tahoma" w:eastAsia="Arial Narrow" w:hAnsi="Tahoma" w:cs="Tahoma"/>
          <w:b/>
          <w:bCs/>
          <w:i/>
          <w:iCs/>
          <w:color w:val="002060"/>
          <w:lang w:val="ro-RO"/>
        </w:rPr>
        <w:t>„</w:t>
      </w:r>
      <w:r w:rsidR="003B6451" w:rsidRPr="003B6451">
        <w:rPr>
          <w:rFonts w:ascii="Tahoma" w:hAnsi="Tahoma" w:cs="Tahoma"/>
          <w:b/>
          <w:bCs/>
          <w:i/>
          <w:iCs/>
          <w:color w:val="002060"/>
          <w:lang w:val="ro-RO"/>
        </w:rPr>
        <w:t>Program de formare a cadrelor didactice din Liceele cu profil agricol</w:t>
      </w:r>
      <w:r w:rsidR="003B6451" w:rsidRPr="003B6451">
        <w:rPr>
          <w:rFonts w:ascii="Tahoma" w:eastAsia="Arial Narrow" w:hAnsi="Tahoma" w:cs="Tahoma"/>
          <w:b/>
          <w:bCs/>
          <w:i/>
          <w:iCs/>
          <w:color w:val="002060"/>
          <w:lang w:val="ro-RO"/>
        </w:rPr>
        <w:t>”</w:t>
      </w:r>
    </w:p>
    <w:bookmarkEnd w:id="2"/>
    <w:p w14:paraId="6153D774" w14:textId="77777777" w:rsidR="00B350BA" w:rsidRPr="00D922B6" w:rsidRDefault="00B350BA" w:rsidP="00D3311A">
      <w:pPr>
        <w:pStyle w:val="Default"/>
        <w:rPr>
          <w:rFonts w:ascii="Tahoma" w:hAnsi="Tahoma" w:cs="Tahoma"/>
          <w:b/>
          <w:bCs/>
          <w:color w:val="002060"/>
          <w:sz w:val="20"/>
          <w:szCs w:val="20"/>
        </w:rPr>
      </w:pPr>
    </w:p>
    <w:p w14:paraId="212EB43D" w14:textId="0953717C" w:rsidR="00B350BA" w:rsidRPr="00D922B6" w:rsidRDefault="00B350BA" w:rsidP="00D3311A">
      <w:pPr>
        <w:pStyle w:val="Default"/>
        <w:rPr>
          <w:rFonts w:ascii="Tahoma" w:hAnsi="Tahoma" w:cs="Tahoma"/>
          <w:b/>
          <w:bCs/>
          <w:color w:val="002060"/>
          <w:sz w:val="20"/>
          <w:szCs w:val="20"/>
        </w:rPr>
      </w:pPr>
      <w:r w:rsidRPr="00D922B6">
        <w:rPr>
          <w:rFonts w:ascii="Tahoma" w:hAnsi="Tahoma" w:cs="Tahoma"/>
          <w:b/>
          <w:bCs/>
          <w:color w:val="002060"/>
          <w:sz w:val="20"/>
          <w:szCs w:val="20"/>
        </w:rPr>
        <w:t xml:space="preserve">Titlu proiect: </w:t>
      </w:r>
    </w:p>
    <w:p w14:paraId="0E7DB65C" w14:textId="77777777" w:rsidR="00B350BA" w:rsidRPr="00D922B6" w:rsidRDefault="00B350BA" w:rsidP="00D3311A">
      <w:pPr>
        <w:pStyle w:val="Default"/>
        <w:rPr>
          <w:rFonts w:ascii="Tahoma" w:hAnsi="Tahoma" w:cs="Tahoma"/>
          <w:color w:val="002060"/>
          <w:sz w:val="20"/>
          <w:szCs w:val="20"/>
        </w:rPr>
      </w:pPr>
    </w:p>
    <w:p w14:paraId="05D83F05" w14:textId="77777777" w:rsidR="00B350BA" w:rsidRPr="00D922B6" w:rsidRDefault="00B350BA" w:rsidP="00D3311A">
      <w:pPr>
        <w:pStyle w:val="Default"/>
        <w:rPr>
          <w:rFonts w:ascii="Tahoma" w:hAnsi="Tahoma" w:cs="Tahoma"/>
          <w:color w:val="002060"/>
          <w:sz w:val="20"/>
          <w:szCs w:val="20"/>
        </w:rPr>
      </w:pPr>
      <w:r w:rsidRPr="00D922B6">
        <w:rPr>
          <w:rFonts w:ascii="Tahoma" w:hAnsi="Tahoma" w:cs="Tahoma"/>
          <w:b/>
          <w:bCs/>
          <w:color w:val="002060"/>
          <w:sz w:val="20"/>
          <w:szCs w:val="20"/>
        </w:rPr>
        <w:t xml:space="preserve">Descrierea pe scurt a proiectului </w:t>
      </w:r>
    </w:p>
    <w:p w14:paraId="53F64848" w14:textId="1AF31D6C" w:rsidR="00B350BA" w:rsidRPr="00D922B6" w:rsidRDefault="00B350BA" w:rsidP="00D3311A">
      <w:pPr>
        <w:pStyle w:val="Default"/>
        <w:shd w:val="clear" w:color="auto" w:fill="D9D9D9" w:themeFill="background1" w:themeFillShade="D9"/>
        <w:rPr>
          <w:rFonts w:ascii="Tahoma" w:hAnsi="Tahoma" w:cs="Tahoma"/>
          <w:color w:val="002060"/>
          <w:sz w:val="20"/>
          <w:szCs w:val="20"/>
        </w:rPr>
      </w:pPr>
      <w:r w:rsidRPr="00D922B6">
        <w:rPr>
          <w:rFonts w:ascii="Tahoma" w:hAnsi="Tahoma" w:cs="Tahoma"/>
          <w:i/>
          <w:iCs/>
          <w:color w:val="002060"/>
          <w:sz w:val="20"/>
          <w:szCs w:val="20"/>
        </w:rPr>
        <w:t>[Se vor prezenta pe scurt: locația proiectului</w:t>
      </w:r>
      <w:r w:rsidR="00C60758" w:rsidRPr="00D922B6">
        <w:rPr>
          <w:rFonts w:ascii="Tahoma" w:hAnsi="Tahoma" w:cs="Tahoma"/>
          <w:i/>
          <w:iCs/>
          <w:color w:val="002060"/>
          <w:sz w:val="20"/>
          <w:szCs w:val="20"/>
        </w:rPr>
        <w:t xml:space="preserve"> (sau conform anexă/listă</w:t>
      </w:r>
      <w:r w:rsidRPr="00D922B6">
        <w:rPr>
          <w:rFonts w:ascii="Tahoma" w:hAnsi="Tahoma" w:cs="Tahoma"/>
          <w:i/>
          <w:iCs/>
          <w:color w:val="002060"/>
          <w:sz w:val="20"/>
          <w:szCs w:val="20"/>
        </w:rPr>
        <w:t>, descrierea investiției propuse, menționarea indicatori</w:t>
      </w:r>
      <w:r w:rsidR="00C60758" w:rsidRPr="00D922B6">
        <w:rPr>
          <w:rFonts w:ascii="Tahoma" w:hAnsi="Tahoma" w:cs="Tahoma"/>
          <w:i/>
          <w:iCs/>
          <w:color w:val="002060"/>
          <w:sz w:val="20"/>
          <w:szCs w:val="20"/>
        </w:rPr>
        <w:t>lor</w:t>
      </w:r>
      <w:r w:rsidRPr="00D922B6">
        <w:rPr>
          <w:rFonts w:ascii="Tahoma" w:hAnsi="Tahoma" w:cs="Tahoma"/>
          <w:i/>
          <w:iCs/>
          <w:color w:val="002060"/>
          <w:sz w:val="20"/>
          <w:szCs w:val="20"/>
        </w:rPr>
        <w:t xml:space="preserve"> estimați</w:t>
      </w:r>
      <w:r w:rsidRPr="00D922B6">
        <w:rPr>
          <w:rFonts w:ascii="Tahoma" w:hAnsi="Tahoma" w:cs="Tahoma"/>
          <w:color w:val="002060"/>
          <w:sz w:val="20"/>
          <w:szCs w:val="20"/>
        </w:rPr>
        <w:t>]</w:t>
      </w:r>
    </w:p>
    <w:p w14:paraId="77188C00" w14:textId="77777777" w:rsidR="00B350BA" w:rsidRPr="00D922B6" w:rsidRDefault="00B350BA" w:rsidP="00D3311A">
      <w:pPr>
        <w:pStyle w:val="Default"/>
        <w:rPr>
          <w:rFonts w:ascii="Tahoma" w:hAnsi="Tahoma" w:cs="Tahoma"/>
          <w:b/>
          <w:bCs/>
          <w:color w:val="002060"/>
          <w:sz w:val="20"/>
          <w:szCs w:val="20"/>
        </w:rPr>
      </w:pPr>
    </w:p>
    <w:p w14:paraId="2A3FC51B" w14:textId="37B6B3B2" w:rsidR="00B350BA" w:rsidRPr="00D922B6" w:rsidRDefault="00B350BA" w:rsidP="00D3311A">
      <w:pPr>
        <w:pStyle w:val="Default"/>
        <w:rPr>
          <w:rFonts w:ascii="Tahoma" w:hAnsi="Tahoma" w:cs="Tahoma"/>
          <w:color w:val="002060"/>
          <w:sz w:val="20"/>
          <w:szCs w:val="20"/>
        </w:rPr>
      </w:pPr>
      <w:r w:rsidRPr="00D922B6">
        <w:rPr>
          <w:rFonts w:ascii="Tahoma" w:hAnsi="Tahoma" w:cs="Tahoma"/>
          <w:b/>
          <w:bCs/>
          <w:color w:val="002060"/>
          <w:sz w:val="20"/>
          <w:szCs w:val="20"/>
        </w:rPr>
        <w:t xml:space="preserve">-Partea 1 a listei de verificare- </w:t>
      </w:r>
    </w:p>
    <w:p w14:paraId="6B795334" w14:textId="56B09E5A" w:rsidR="00B350BA" w:rsidRPr="00D922B6" w:rsidRDefault="00B350BA" w:rsidP="00D3311A">
      <w:pPr>
        <w:pStyle w:val="Default"/>
        <w:shd w:val="clear" w:color="auto" w:fill="D9D9D9" w:themeFill="background1" w:themeFillShade="D9"/>
        <w:jc w:val="both"/>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D922B6">
        <w:rPr>
          <w:rFonts w:ascii="Tahoma" w:hAnsi="Tahoma" w:cs="Tahoma"/>
          <w:b/>
          <w:bCs/>
          <w:i/>
          <w:iCs/>
          <w:color w:val="002060"/>
          <w:sz w:val="20"/>
          <w:szCs w:val="20"/>
          <w:highlight w:val="lightGray"/>
        </w:rPr>
        <w:t>Partea 1 a listei</w:t>
      </w:r>
      <w:r w:rsidRPr="00D922B6">
        <w:rPr>
          <w:rFonts w:ascii="Tahoma" w:hAnsi="Tahoma" w:cs="Tahoma"/>
          <w:i/>
          <w:iCs/>
          <w:color w:val="002060"/>
          <w:sz w:val="20"/>
          <w:szCs w:val="20"/>
          <w:highlight w:val="lightGray"/>
        </w:rPr>
        <w:t xml:space="preserve">, respectivul obiectiv de mediu va parcurge </w:t>
      </w:r>
      <w:r w:rsidRPr="00D922B6">
        <w:rPr>
          <w:rFonts w:ascii="Tahoma" w:hAnsi="Tahoma" w:cs="Tahoma"/>
          <w:b/>
          <w:bCs/>
          <w:i/>
          <w:iCs/>
          <w:color w:val="002060"/>
          <w:sz w:val="20"/>
          <w:szCs w:val="20"/>
          <w:highlight w:val="lightGray"/>
        </w:rPr>
        <w:t xml:space="preserve">evaluarea de fond </w:t>
      </w:r>
      <w:r w:rsidRPr="00D922B6">
        <w:rPr>
          <w:rFonts w:ascii="Tahoma" w:hAnsi="Tahoma" w:cs="Tahoma"/>
          <w:i/>
          <w:iCs/>
          <w:color w:val="002060"/>
          <w:sz w:val="20"/>
          <w:szCs w:val="20"/>
          <w:highlight w:val="lightGray"/>
        </w:rPr>
        <w:t xml:space="preserve">din </w:t>
      </w:r>
      <w:r w:rsidRPr="00D922B6">
        <w:rPr>
          <w:rFonts w:ascii="Tahoma" w:hAnsi="Tahoma" w:cs="Tahoma"/>
          <w:b/>
          <w:bCs/>
          <w:i/>
          <w:iCs/>
          <w:color w:val="002060"/>
          <w:sz w:val="20"/>
          <w:szCs w:val="20"/>
          <w:highlight w:val="lightGray"/>
        </w:rPr>
        <w:t>Partea 2 a listei</w:t>
      </w:r>
      <w:r w:rsidRPr="00D922B6">
        <w:rPr>
          <w:rFonts w:ascii="Tahoma" w:hAnsi="Tahoma" w:cs="Tahoma"/>
          <w:i/>
          <w:iCs/>
          <w:color w:val="002060"/>
          <w:sz w:val="20"/>
          <w:szCs w:val="20"/>
          <w:highlight w:val="lightGray"/>
        </w:rPr>
        <w:t xml:space="preserve">. În cazul în care se răspunde cu NU pentru un obiectiv de mediu în Partea 1 a listei, acel obiectiv de mediu nu va mai parcurge evaluarea din Partea 2 a listei de verificare. </w:t>
      </w:r>
    </w:p>
    <w:p w14:paraId="05678E86" w14:textId="29E2FA0C" w:rsidR="00B350BA" w:rsidRPr="00D922B6" w:rsidRDefault="00B350BA" w:rsidP="00D3311A">
      <w:pPr>
        <w:widowControl w:val="0"/>
        <w:shd w:val="clear" w:color="auto" w:fill="FFFFFF" w:themeFill="background1"/>
        <w:ind w:left="0" w:right="0"/>
        <w:jc w:val="both"/>
        <w:rPr>
          <w:rFonts w:ascii="Tahoma" w:hAnsi="Tahoma" w:cs="Tahoma"/>
          <w:i/>
          <w:iCs/>
          <w:color w:val="002060"/>
          <w:highlight w:val="lightGray"/>
          <w:lang w:val="ro-RO"/>
        </w:rPr>
      </w:pPr>
      <w:r w:rsidRPr="00D922B6">
        <w:rPr>
          <w:rFonts w:ascii="Tahoma" w:hAnsi="Tahoma" w:cs="Tahoma"/>
          <w:i/>
          <w:iCs/>
          <w:color w:val="002060"/>
          <w:highlight w:val="lightGray"/>
          <w:lang w:val="ro-RO"/>
        </w:rPr>
        <w:t>Observație: În prezenta anexă, încadrarea în prima parte sau în cea de-a doua parte a listei de verificare s-a realizat având în vedere analiza DNSH anexată la Componenta C15 – Educație, pentru:</w:t>
      </w:r>
    </w:p>
    <w:p w14:paraId="677EA411" w14:textId="77777777" w:rsidR="005F3F8F" w:rsidRPr="00D922B6" w:rsidRDefault="005F3F8F" w:rsidP="00D3311A">
      <w:pPr>
        <w:widowControl w:val="0"/>
        <w:shd w:val="clear" w:color="auto" w:fill="FFFFFF" w:themeFill="background1"/>
        <w:ind w:left="0" w:right="0"/>
        <w:jc w:val="both"/>
        <w:rPr>
          <w:rFonts w:ascii="Tahoma" w:eastAsia="Arial Narrow" w:hAnsi="Tahoma" w:cs="Tahoma"/>
          <w:i/>
          <w:iCs/>
          <w:color w:val="002060"/>
          <w:highlight w:val="lightGray"/>
          <w:lang w:val="ro-RO"/>
        </w:rPr>
      </w:pPr>
    </w:p>
    <w:p w14:paraId="6E1642F8" w14:textId="7DFDC295" w:rsidR="004D1FF4" w:rsidRPr="00D922B6" w:rsidRDefault="00FB341D" w:rsidP="00D77447">
      <w:pPr>
        <w:pStyle w:val="Tablecaption0"/>
        <w:numPr>
          <w:ilvl w:val="0"/>
          <w:numId w:val="13"/>
        </w:numPr>
        <w:ind w:left="426" w:hanging="426"/>
        <w:rPr>
          <w:rFonts w:ascii="Tahoma" w:hAnsi="Tahoma" w:cs="Tahoma"/>
          <w:i/>
          <w:iCs/>
          <w:color w:val="002060"/>
          <w:lang w:val="ro-RO"/>
        </w:rPr>
      </w:pPr>
      <w:r w:rsidRPr="00D922B6">
        <w:rPr>
          <w:rFonts w:ascii="Tahoma" w:hAnsi="Tahoma" w:cs="Tahoma"/>
          <w:i/>
          <w:iCs/>
          <w:color w:val="002060"/>
          <w:spacing w:val="-2"/>
          <w:lang w:val="ro-RO"/>
        </w:rPr>
        <w:t>R</w:t>
      </w:r>
      <w:r w:rsidRPr="00D922B6">
        <w:rPr>
          <w:rFonts w:ascii="Tahoma" w:hAnsi="Tahoma" w:cs="Tahoma"/>
          <w:i/>
          <w:iCs/>
          <w:color w:val="002060"/>
          <w:lang w:val="ro-RO"/>
        </w:rPr>
        <w:t>ef</w:t>
      </w:r>
      <w:r w:rsidRPr="00D922B6">
        <w:rPr>
          <w:rFonts w:ascii="Tahoma" w:hAnsi="Tahoma" w:cs="Tahoma"/>
          <w:i/>
          <w:iCs/>
          <w:color w:val="002060"/>
          <w:spacing w:val="1"/>
          <w:lang w:val="ro-RO"/>
        </w:rPr>
        <w:t>o</w:t>
      </w:r>
      <w:r w:rsidRPr="00D922B6">
        <w:rPr>
          <w:rFonts w:ascii="Tahoma" w:hAnsi="Tahoma" w:cs="Tahoma"/>
          <w:i/>
          <w:iCs/>
          <w:color w:val="002060"/>
          <w:spacing w:val="-3"/>
          <w:lang w:val="ro-RO"/>
        </w:rPr>
        <w:t>r</w:t>
      </w:r>
      <w:r w:rsidRPr="00D922B6">
        <w:rPr>
          <w:rFonts w:ascii="Tahoma" w:hAnsi="Tahoma" w:cs="Tahoma"/>
          <w:i/>
          <w:iCs/>
          <w:color w:val="002060"/>
          <w:spacing w:val="1"/>
          <w:lang w:val="ro-RO"/>
        </w:rPr>
        <w:t>m</w:t>
      </w:r>
      <w:r w:rsidRPr="00D922B6">
        <w:rPr>
          <w:rFonts w:ascii="Tahoma" w:hAnsi="Tahoma" w:cs="Tahoma"/>
          <w:i/>
          <w:iCs/>
          <w:color w:val="002060"/>
          <w:lang w:val="ro-RO"/>
        </w:rPr>
        <w:t xml:space="preserve">a </w:t>
      </w:r>
      <w:r w:rsidRPr="00D922B6">
        <w:rPr>
          <w:rFonts w:ascii="Tahoma" w:hAnsi="Tahoma" w:cs="Tahoma"/>
          <w:i/>
          <w:iCs/>
          <w:color w:val="002060"/>
          <w:spacing w:val="1"/>
          <w:lang w:val="ro-RO"/>
        </w:rPr>
        <w:t>4</w:t>
      </w:r>
      <w:r w:rsidRPr="00D922B6">
        <w:rPr>
          <w:rFonts w:ascii="Tahoma" w:hAnsi="Tahoma" w:cs="Tahoma"/>
          <w:i/>
          <w:iCs/>
          <w:color w:val="002060"/>
          <w:lang w:val="ro-RO"/>
        </w:rPr>
        <w:t>.</w:t>
      </w:r>
      <w:r w:rsidRPr="00D922B6">
        <w:rPr>
          <w:rFonts w:ascii="Tahoma" w:hAnsi="Tahoma" w:cs="Tahoma"/>
          <w:i/>
          <w:iCs/>
          <w:color w:val="002060"/>
          <w:spacing w:val="5"/>
          <w:lang w:val="ro-RO"/>
        </w:rPr>
        <w:t xml:space="preserve"> </w:t>
      </w:r>
      <w:r w:rsidRPr="00D922B6">
        <w:rPr>
          <w:rFonts w:ascii="Tahoma" w:hAnsi="Tahoma" w:cs="Tahoma"/>
          <w:i/>
          <w:iCs/>
          <w:color w:val="002060"/>
          <w:lang w:val="ro-RO"/>
        </w:rPr>
        <w:t>Crearea unei rute profesionale complete pentru învățământul tehnic superior</w:t>
      </w:r>
    </w:p>
    <w:p w14:paraId="688B9D00" w14:textId="77777777" w:rsidR="00B350BA" w:rsidRPr="00D922B6" w:rsidRDefault="00B350BA" w:rsidP="00D3311A">
      <w:pPr>
        <w:pStyle w:val="Default"/>
        <w:rPr>
          <w:rFonts w:ascii="Tahoma" w:hAnsi="Tahoma" w:cs="Tahoma"/>
          <w:b/>
          <w:bCs/>
          <w:color w:val="002060"/>
          <w:sz w:val="20"/>
          <w:szCs w:val="20"/>
        </w:rPr>
      </w:pPr>
    </w:p>
    <w:tbl>
      <w:tblPr>
        <w:tblStyle w:val="TableGrid"/>
        <w:tblW w:w="14845" w:type="dxa"/>
        <w:tblLook w:val="04A0" w:firstRow="1" w:lastRow="0" w:firstColumn="1" w:lastColumn="0" w:noHBand="0" w:noVBand="1"/>
      </w:tblPr>
      <w:tblGrid>
        <w:gridCol w:w="6875"/>
        <w:gridCol w:w="488"/>
        <w:gridCol w:w="499"/>
        <w:gridCol w:w="6983"/>
      </w:tblGrid>
      <w:tr w:rsidR="00DC1B08" w:rsidRPr="00D922B6" w14:paraId="27F3E54E" w14:textId="77777777" w:rsidTr="003945A3">
        <w:tc>
          <w:tcPr>
            <w:tcW w:w="6916" w:type="dxa"/>
          </w:tcPr>
          <w:p w14:paraId="4F12ECCE" w14:textId="77777777" w:rsidR="00B350BA" w:rsidRPr="00D922B6" w:rsidRDefault="00B350BA" w:rsidP="00576F8E">
            <w:pPr>
              <w:pStyle w:val="Default"/>
              <w:rPr>
                <w:rFonts w:ascii="Tahoma" w:hAnsi="Tahoma" w:cs="Tahoma"/>
                <w:color w:val="002060"/>
                <w:sz w:val="20"/>
                <w:szCs w:val="20"/>
              </w:rPr>
            </w:pPr>
            <w:r w:rsidRPr="00D922B6">
              <w:rPr>
                <w:rFonts w:ascii="Tahoma" w:hAnsi="Tahoma" w:cs="Tahoma"/>
                <w:b/>
                <w:bCs/>
                <w:color w:val="002060"/>
                <w:sz w:val="20"/>
                <w:szCs w:val="20"/>
              </w:rPr>
              <w:t xml:space="preserve">Vă rugăm să indicați care dintre obiectivele de mediu de mai jos necesită o evaluare de fond a măsurii conform principiului DNSH </w:t>
            </w:r>
          </w:p>
        </w:tc>
        <w:tc>
          <w:tcPr>
            <w:tcW w:w="447" w:type="dxa"/>
          </w:tcPr>
          <w:p w14:paraId="24137294" w14:textId="77777777" w:rsidR="00B350BA" w:rsidRPr="00D922B6" w:rsidRDefault="00B350BA" w:rsidP="00576F8E">
            <w:pPr>
              <w:pStyle w:val="Default"/>
              <w:rPr>
                <w:rFonts w:ascii="Tahoma" w:hAnsi="Tahoma" w:cs="Tahoma"/>
                <w:b/>
                <w:bCs/>
                <w:color w:val="002060"/>
                <w:sz w:val="20"/>
                <w:szCs w:val="20"/>
              </w:rPr>
            </w:pPr>
            <w:r w:rsidRPr="00D922B6">
              <w:rPr>
                <w:rFonts w:ascii="Tahoma" w:hAnsi="Tahoma" w:cs="Tahoma"/>
                <w:b/>
                <w:bCs/>
                <w:color w:val="002060"/>
                <w:sz w:val="20"/>
                <w:szCs w:val="20"/>
              </w:rPr>
              <w:t>Da</w:t>
            </w:r>
          </w:p>
        </w:tc>
        <w:tc>
          <w:tcPr>
            <w:tcW w:w="457" w:type="dxa"/>
          </w:tcPr>
          <w:p w14:paraId="191F6625" w14:textId="77777777" w:rsidR="00B350BA" w:rsidRPr="00D922B6" w:rsidRDefault="00B350BA" w:rsidP="00576F8E">
            <w:pPr>
              <w:pStyle w:val="Default"/>
              <w:rPr>
                <w:rFonts w:ascii="Tahoma" w:hAnsi="Tahoma" w:cs="Tahoma"/>
                <w:b/>
                <w:bCs/>
                <w:color w:val="002060"/>
                <w:sz w:val="20"/>
                <w:szCs w:val="20"/>
              </w:rPr>
            </w:pPr>
            <w:r w:rsidRPr="00D922B6">
              <w:rPr>
                <w:rFonts w:ascii="Tahoma" w:hAnsi="Tahoma" w:cs="Tahoma"/>
                <w:b/>
                <w:bCs/>
                <w:color w:val="002060"/>
                <w:sz w:val="20"/>
                <w:szCs w:val="20"/>
              </w:rPr>
              <w:t>Nu</w:t>
            </w:r>
          </w:p>
        </w:tc>
        <w:tc>
          <w:tcPr>
            <w:tcW w:w="7025" w:type="dxa"/>
          </w:tcPr>
          <w:p w14:paraId="649E4CC4" w14:textId="77777777" w:rsidR="00B350BA" w:rsidRPr="00D922B6" w:rsidRDefault="00B350BA" w:rsidP="00576F8E">
            <w:pPr>
              <w:pStyle w:val="Default"/>
              <w:rPr>
                <w:rFonts w:ascii="Tahoma" w:hAnsi="Tahoma" w:cs="Tahoma"/>
                <w:b/>
                <w:bCs/>
                <w:color w:val="002060"/>
                <w:sz w:val="20"/>
                <w:szCs w:val="20"/>
              </w:rPr>
            </w:pPr>
            <w:r w:rsidRPr="00D922B6">
              <w:rPr>
                <w:rFonts w:ascii="Tahoma" w:hAnsi="Tahoma" w:cs="Tahoma"/>
                <w:b/>
                <w:bCs/>
                <w:color w:val="002060"/>
                <w:sz w:val="20"/>
                <w:szCs w:val="20"/>
              </w:rPr>
              <w:t>Justificare în cazul selectării răspunsului „Nu”</w:t>
            </w:r>
          </w:p>
        </w:tc>
      </w:tr>
      <w:tr w:rsidR="00DC1B08" w:rsidRPr="00D922B6" w14:paraId="61B4FAE2" w14:textId="77777777" w:rsidTr="003945A3">
        <w:tc>
          <w:tcPr>
            <w:tcW w:w="6916" w:type="dxa"/>
          </w:tcPr>
          <w:p w14:paraId="51ED2818" w14:textId="77777777" w:rsidR="00B350BA" w:rsidRPr="00D922B6" w:rsidRDefault="00B350BA" w:rsidP="00576F8E">
            <w:pPr>
              <w:pStyle w:val="Default"/>
              <w:rPr>
                <w:rFonts w:ascii="Tahoma" w:hAnsi="Tahoma" w:cs="Tahoma"/>
                <w:color w:val="002060"/>
                <w:sz w:val="20"/>
                <w:szCs w:val="20"/>
              </w:rPr>
            </w:pPr>
            <w:r w:rsidRPr="00D922B6">
              <w:rPr>
                <w:rFonts w:ascii="Tahoma" w:hAnsi="Tahoma" w:cs="Tahoma"/>
                <w:color w:val="002060"/>
                <w:sz w:val="20"/>
                <w:szCs w:val="20"/>
              </w:rPr>
              <w:t>Atenuarea schimbărilor climatice</w:t>
            </w:r>
          </w:p>
          <w:p w14:paraId="58E503B6" w14:textId="5632CBB5" w:rsidR="00FB341D" w:rsidRPr="00D922B6" w:rsidRDefault="00FB341D" w:rsidP="00FB341D">
            <w:pPr>
              <w:pStyle w:val="Other0"/>
              <w:jc w:val="both"/>
              <w:rPr>
                <w:rFonts w:ascii="Tahoma" w:hAnsi="Tahoma" w:cs="Tahoma"/>
                <w:color w:val="002060"/>
                <w:sz w:val="20"/>
                <w:szCs w:val="20"/>
                <w:highlight w:val="lightGray"/>
              </w:rPr>
            </w:pPr>
            <w:r w:rsidRPr="00D922B6">
              <w:rPr>
                <w:rFonts w:ascii="Tahoma" w:hAnsi="Tahoma" w:cs="Tahoma"/>
                <w:color w:val="002060"/>
                <w:sz w:val="20"/>
                <w:szCs w:val="20"/>
                <w:highlight w:val="lightGray"/>
              </w:rPr>
              <w:t>Prima etapă a reformei constă în pregătirea cadrului normativ pentru elaborarea rutei complete de învățământ dual de nivel liceal și, respectiv, terțiar în vederea dezvoltării programelor de educație și formare profesională completă (calificare 3-7), a flexibilizării parcursului educațional al tinerilor din educația profesională, al creșterii atractivității rutei, pentru asigurarea unei rute complete și accesul la învățământul superior tehnologic etc.</w:t>
            </w:r>
          </w:p>
          <w:p w14:paraId="64CC3F45" w14:textId="0AE0CB13" w:rsidR="00FB341D" w:rsidRPr="00D922B6" w:rsidRDefault="00FB341D" w:rsidP="00FB341D">
            <w:pPr>
              <w:pStyle w:val="Other0"/>
              <w:jc w:val="both"/>
              <w:rPr>
                <w:rFonts w:ascii="Tahoma" w:hAnsi="Tahoma" w:cs="Tahoma"/>
                <w:color w:val="002060"/>
                <w:sz w:val="20"/>
                <w:szCs w:val="20"/>
                <w:highlight w:val="lightGray"/>
              </w:rPr>
            </w:pPr>
            <w:r w:rsidRPr="00D922B6">
              <w:rPr>
                <w:rFonts w:ascii="Tahoma" w:hAnsi="Tahoma" w:cs="Tahoma"/>
                <w:color w:val="002060"/>
                <w:sz w:val="20"/>
                <w:szCs w:val="20"/>
                <w:highlight w:val="lightGray"/>
              </w:rPr>
              <w:t>A doua etapă constă în completarea cadrului legislativ pentru introducerea noilor calificări, în funcție de nevoile operatorilor economici care se vor implica în dezvoltarea centrelor de învățământ dual (preuniversitar și universitar), prin constituirea unui grup de lucru interministerial format din reprezentanți ai Ministerului Educației, Ministerul Muncii și Protecției Sociale, ai unităților de învățământ profesional și tehnic și ai mediului de afaceri.</w:t>
            </w:r>
          </w:p>
          <w:p w14:paraId="52B09C9A" w14:textId="0AA43853" w:rsidR="003945A3" w:rsidRPr="00D922B6" w:rsidRDefault="00FB341D" w:rsidP="00FB341D">
            <w:pPr>
              <w:pStyle w:val="Default"/>
              <w:rPr>
                <w:rFonts w:ascii="Tahoma" w:hAnsi="Tahoma" w:cs="Tahoma"/>
                <w:color w:val="002060"/>
                <w:sz w:val="20"/>
                <w:szCs w:val="20"/>
              </w:rPr>
            </w:pPr>
            <w:r w:rsidRPr="00D922B6">
              <w:rPr>
                <w:rFonts w:ascii="Tahoma" w:hAnsi="Tahoma" w:cs="Tahoma"/>
                <w:color w:val="002060"/>
                <w:sz w:val="20"/>
                <w:szCs w:val="20"/>
                <w:highlight w:val="lightGray"/>
              </w:rPr>
              <w:t>Astfel, prin specificul reformei nu se aduce atingere asupra acestui obiectiv de mediu.</w:t>
            </w:r>
          </w:p>
        </w:tc>
        <w:tc>
          <w:tcPr>
            <w:tcW w:w="447" w:type="dxa"/>
          </w:tcPr>
          <w:p w14:paraId="5C74B3C8" w14:textId="77777777" w:rsidR="00B350BA" w:rsidRPr="00D922B6" w:rsidRDefault="00B350BA" w:rsidP="00576F8E">
            <w:pPr>
              <w:pStyle w:val="Default"/>
              <w:rPr>
                <w:rFonts w:ascii="Tahoma" w:hAnsi="Tahoma" w:cs="Tahoma"/>
                <w:b/>
                <w:bCs/>
                <w:color w:val="002060"/>
                <w:sz w:val="20"/>
                <w:szCs w:val="20"/>
              </w:rPr>
            </w:pPr>
          </w:p>
        </w:tc>
        <w:tc>
          <w:tcPr>
            <w:tcW w:w="457" w:type="dxa"/>
          </w:tcPr>
          <w:p w14:paraId="0421F8D2" w14:textId="51A7E393" w:rsidR="00B350BA" w:rsidRPr="00D922B6" w:rsidRDefault="00576F8E" w:rsidP="00576F8E">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0B36F090" w14:textId="77777777" w:rsidR="00576F8E" w:rsidRPr="00D922B6" w:rsidRDefault="00576F8E" w:rsidP="00576F8E">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265338C1" w14:textId="2972A1B7" w:rsidR="00B350BA" w:rsidRPr="00D922B6" w:rsidRDefault="00FF6D42" w:rsidP="00576F8E">
            <w:pPr>
              <w:pStyle w:val="Default"/>
              <w:rPr>
                <w:rFonts w:ascii="Tahoma" w:hAnsi="Tahoma" w:cs="Tahoma"/>
                <w:b/>
                <w:bCs/>
                <w:color w:val="002060"/>
                <w:sz w:val="20"/>
                <w:szCs w:val="20"/>
                <w:highlight w:val="lightGray"/>
              </w:rPr>
            </w:pPr>
            <w:r w:rsidRPr="00D922B6">
              <w:rPr>
                <w:rFonts w:ascii="Tahoma" w:hAnsi="Tahoma" w:cs="Tahoma"/>
                <w:color w:val="002060"/>
                <w:sz w:val="20"/>
                <w:szCs w:val="20"/>
                <w:highlight w:val="lightGray"/>
              </w:rPr>
              <w:t xml:space="preserve">[Ex.: </w:t>
            </w:r>
            <w:r w:rsidR="00576F8E" w:rsidRPr="00D922B6">
              <w:rPr>
                <w:rFonts w:ascii="Tahoma" w:hAnsi="Tahoma" w:cs="Tahoma"/>
                <w:color w:val="002060"/>
                <w:sz w:val="20"/>
                <w:szCs w:val="20"/>
                <w:highlight w:val="lightGray"/>
              </w:rPr>
              <w:t xml:space="preserve">Reforma </w:t>
            </w:r>
            <w:r w:rsidR="005F3F8F" w:rsidRPr="00D922B6">
              <w:rPr>
                <w:rFonts w:ascii="Tahoma" w:hAnsi="Tahoma" w:cs="Tahoma"/>
                <w:color w:val="002060"/>
                <w:sz w:val="20"/>
                <w:szCs w:val="20"/>
                <w:highlight w:val="lightGray"/>
              </w:rPr>
              <w:t>4</w:t>
            </w:r>
            <w:r w:rsidR="00576F8E" w:rsidRPr="00D922B6">
              <w:rPr>
                <w:rFonts w:ascii="Tahoma" w:hAnsi="Tahoma" w:cs="Tahoma"/>
                <w:color w:val="002060"/>
                <w:sz w:val="20"/>
                <w:szCs w:val="20"/>
                <w:highlight w:val="lightGray"/>
              </w:rPr>
              <w:t xml:space="preserve"> nu aduce atingere obiectivului privind </w:t>
            </w:r>
            <w:r w:rsidR="005F3F8F" w:rsidRPr="00D922B6">
              <w:rPr>
                <w:rFonts w:ascii="Tahoma" w:hAnsi="Tahoma" w:cs="Tahoma"/>
                <w:color w:val="002060"/>
                <w:sz w:val="20"/>
                <w:szCs w:val="20"/>
                <w:highlight w:val="lightGray"/>
              </w:rPr>
              <w:t>atenuarea schimbărilor climatice</w:t>
            </w:r>
            <w:r w:rsidR="00576F8E" w:rsidRPr="00D922B6">
              <w:rPr>
                <w:rFonts w:ascii="Tahoma" w:hAnsi="Tahoma" w:cs="Tahoma"/>
                <w:color w:val="002060"/>
                <w:sz w:val="20"/>
                <w:szCs w:val="20"/>
                <w:highlight w:val="lightGray"/>
              </w:rPr>
              <w:t>.</w:t>
            </w:r>
            <w:r w:rsidRPr="00D922B6">
              <w:rPr>
                <w:rFonts w:ascii="Tahoma" w:hAnsi="Tahoma" w:cs="Tahoma"/>
                <w:color w:val="002060"/>
                <w:sz w:val="20"/>
                <w:szCs w:val="20"/>
                <w:highlight w:val="lightGray"/>
              </w:rPr>
              <w:t>]</w:t>
            </w:r>
          </w:p>
        </w:tc>
      </w:tr>
      <w:tr w:rsidR="00DC1B08" w:rsidRPr="00D922B6" w14:paraId="3733F993" w14:textId="77777777" w:rsidTr="003945A3">
        <w:tc>
          <w:tcPr>
            <w:tcW w:w="6916" w:type="dxa"/>
          </w:tcPr>
          <w:p w14:paraId="24DAB992" w14:textId="77777777" w:rsidR="00B350BA" w:rsidRPr="00D922B6" w:rsidRDefault="00B350BA" w:rsidP="00FB341D">
            <w:pPr>
              <w:pStyle w:val="Default"/>
              <w:rPr>
                <w:rFonts w:ascii="Tahoma" w:hAnsi="Tahoma" w:cs="Tahoma"/>
                <w:color w:val="002060"/>
                <w:sz w:val="20"/>
                <w:szCs w:val="20"/>
              </w:rPr>
            </w:pPr>
            <w:r w:rsidRPr="00D922B6">
              <w:rPr>
                <w:rFonts w:ascii="Tahoma" w:hAnsi="Tahoma" w:cs="Tahoma"/>
                <w:color w:val="002060"/>
                <w:sz w:val="20"/>
                <w:szCs w:val="20"/>
              </w:rPr>
              <w:t>Adaptarea la schimbările climatice</w:t>
            </w:r>
          </w:p>
          <w:p w14:paraId="7709A7D5" w14:textId="7E2B4C74" w:rsidR="003945A3" w:rsidRPr="00D922B6" w:rsidRDefault="00FB341D" w:rsidP="00FB341D">
            <w:pPr>
              <w:pStyle w:val="Default"/>
              <w:rPr>
                <w:rFonts w:ascii="Tahoma" w:hAnsi="Tahoma" w:cs="Tahoma"/>
                <w:color w:val="002060"/>
                <w:sz w:val="20"/>
                <w:szCs w:val="20"/>
              </w:rPr>
            </w:pPr>
            <w:r w:rsidRPr="00D922B6">
              <w:rPr>
                <w:rFonts w:ascii="Tahoma" w:hAnsi="Tahoma" w:cs="Tahoma"/>
                <w:color w:val="002060"/>
                <w:sz w:val="20"/>
                <w:szCs w:val="20"/>
                <w:highlight w:val="lightGray"/>
              </w:rPr>
              <w:t>Măsurile propuse de prezenta reformă țin de actualizarea și elaborarea cadrului legislativ, astfel că nu există impact direct sau indirect asupra obiectivului de schimbări climatice.</w:t>
            </w:r>
          </w:p>
        </w:tc>
        <w:tc>
          <w:tcPr>
            <w:tcW w:w="447" w:type="dxa"/>
          </w:tcPr>
          <w:p w14:paraId="4878A09F" w14:textId="77777777" w:rsidR="00B350BA" w:rsidRPr="00D922B6" w:rsidRDefault="00B350BA" w:rsidP="00FB341D">
            <w:pPr>
              <w:pStyle w:val="Default"/>
              <w:rPr>
                <w:rFonts w:ascii="Tahoma" w:hAnsi="Tahoma" w:cs="Tahoma"/>
                <w:b/>
                <w:bCs/>
                <w:color w:val="002060"/>
                <w:sz w:val="20"/>
                <w:szCs w:val="20"/>
              </w:rPr>
            </w:pPr>
          </w:p>
        </w:tc>
        <w:tc>
          <w:tcPr>
            <w:tcW w:w="457" w:type="dxa"/>
          </w:tcPr>
          <w:p w14:paraId="56B6D28C" w14:textId="30D24F40" w:rsidR="00B350BA" w:rsidRPr="00D922B6" w:rsidRDefault="00576F8E" w:rsidP="00FB341D">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5DBAE5A7" w14:textId="77777777" w:rsidR="00FF6D42" w:rsidRPr="00D922B6" w:rsidRDefault="00FF6D42" w:rsidP="00FB341D">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3EB81615" w14:textId="63B1CF55" w:rsidR="00B350BA" w:rsidRPr="00D922B6" w:rsidRDefault="00FF6D42" w:rsidP="00FB341D">
            <w:pPr>
              <w:pStyle w:val="Default"/>
              <w:rPr>
                <w:rFonts w:ascii="Tahoma" w:hAnsi="Tahoma" w:cs="Tahoma"/>
                <w:color w:val="002060"/>
                <w:sz w:val="20"/>
                <w:szCs w:val="20"/>
              </w:rPr>
            </w:pPr>
            <w:r w:rsidRPr="00D922B6">
              <w:rPr>
                <w:rFonts w:ascii="Tahoma" w:hAnsi="Tahoma" w:cs="Tahoma"/>
                <w:color w:val="002060"/>
                <w:sz w:val="20"/>
                <w:szCs w:val="20"/>
                <w:highlight w:val="lightGray"/>
              </w:rPr>
              <w:t xml:space="preserve">[Ex.: Prin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se va promova diminuarea efectelor adverse asupra schimbărilor climatice.]</w:t>
            </w:r>
          </w:p>
        </w:tc>
      </w:tr>
      <w:tr w:rsidR="00DC1B08" w:rsidRPr="00D922B6" w14:paraId="316C25F7" w14:textId="77777777" w:rsidTr="003945A3">
        <w:tc>
          <w:tcPr>
            <w:tcW w:w="6916" w:type="dxa"/>
          </w:tcPr>
          <w:p w14:paraId="0A041E1C" w14:textId="77777777" w:rsidR="00B350BA" w:rsidRPr="00D922B6" w:rsidRDefault="00B350BA" w:rsidP="00576F8E">
            <w:pPr>
              <w:pStyle w:val="Default"/>
              <w:rPr>
                <w:rFonts w:ascii="Tahoma" w:hAnsi="Tahoma" w:cs="Tahoma"/>
                <w:color w:val="002060"/>
                <w:sz w:val="20"/>
                <w:szCs w:val="20"/>
              </w:rPr>
            </w:pPr>
            <w:r w:rsidRPr="00D922B6">
              <w:rPr>
                <w:rFonts w:ascii="Tahoma" w:hAnsi="Tahoma" w:cs="Tahoma"/>
                <w:color w:val="002060"/>
                <w:sz w:val="20"/>
                <w:szCs w:val="20"/>
              </w:rPr>
              <w:t>Utilizarea durabilă și protejarea resurselor de apă și a celor marine</w:t>
            </w:r>
          </w:p>
          <w:p w14:paraId="5FFA3CFD" w14:textId="6BEDDB8C" w:rsidR="003945A3" w:rsidRPr="00D922B6" w:rsidRDefault="004D1FF4" w:rsidP="00576F8E">
            <w:pPr>
              <w:pStyle w:val="Default"/>
              <w:rPr>
                <w:rFonts w:ascii="Tahoma" w:hAnsi="Tahoma" w:cs="Tahoma"/>
                <w:color w:val="002060"/>
                <w:sz w:val="20"/>
                <w:szCs w:val="20"/>
              </w:rPr>
            </w:pPr>
            <w:r w:rsidRPr="00D922B6">
              <w:rPr>
                <w:rFonts w:ascii="Tahoma" w:hAnsi="Tahoma" w:cs="Tahoma"/>
                <w:color w:val="002060"/>
                <w:sz w:val="20"/>
                <w:szCs w:val="20"/>
                <w:highlight w:val="lightGray"/>
              </w:rPr>
              <w:t>Reforma nu are impact asupra protecției apei și a resurselor marine.</w:t>
            </w:r>
          </w:p>
        </w:tc>
        <w:tc>
          <w:tcPr>
            <w:tcW w:w="447" w:type="dxa"/>
          </w:tcPr>
          <w:p w14:paraId="1E02A5C8" w14:textId="77777777" w:rsidR="00B350BA" w:rsidRPr="00D922B6" w:rsidRDefault="00B350BA" w:rsidP="00576F8E">
            <w:pPr>
              <w:pStyle w:val="Default"/>
              <w:rPr>
                <w:rFonts w:ascii="Tahoma" w:hAnsi="Tahoma" w:cs="Tahoma"/>
                <w:b/>
                <w:bCs/>
                <w:color w:val="002060"/>
                <w:sz w:val="20"/>
                <w:szCs w:val="20"/>
              </w:rPr>
            </w:pPr>
          </w:p>
        </w:tc>
        <w:tc>
          <w:tcPr>
            <w:tcW w:w="457" w:type="dxa"/>
          </w:tcPr>
          <w:p w14:paraId="669EA466" w14:textId="0F3723B8" w:rsidR="00B350BA" w:rsidRPr="00D922B6" w:rsidRDefault="00576F8E" w:rsidP="00576F8E">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7FBF1818" w14:textId="77777777" w:rsidR="00FF6D42" w:rsidRPr="00D922B6" w:rsidRDefault="00FF6D42" w:rsidP="00FF6D42">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6F15C67A" w14:textId="3C32E706" w:rsidR="00B350BA"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highlight w:val="lightGray"/>
              </w:rPr>
              <w:t xml:space="preserve">[Ex.: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nu are impact asupra protecției apei și a resurselor marine.]</w:t>
            </w:r>
          </w:p>
        </w:tc>
      </w:tr>
      <w:tr w:rsidR="00DC1B08" w:rsidRPr="00D922B6" w14:paraId="38A2C37A" w14:textId="77777777" w:rsidTr="003945A3">
        <w:tc>
          <w:tcPr>
            <w:tcW w:w="6916" w:type="dxa"/>
          </w:tcPr>
          <w:p w14:paraId="48CFE3ED" w14:textId="789D31E6"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rPr>
              <w:lastRenderedPageBreak/>
              <w:t>Economia circulară, inclusiv prevenirea și reciclarea deșeurilor</w:t>
            </w:r>
          </w:p>
          <w:p w14:paraId="1CF94116" w14:textId="3D762D7A" w:rsidR="00FF6D42" w:rsidRPr="00D922B6" w:rsidRDefault="00FB341D" w:rsidP="00FF6D42">
            <w:pPr>
              <w:pStyle w:val="Default"/>
              <w:rPr>
                <w:rFonts w:ascii="Tahoma" w:hAnsi="Tahoma" w:cs="Tahoma"/>
                <w:color w:val="002060"/>
                <w:sz w:val="20"/>
                <w:szCs w:val="20"/>
              </w:rPr>
            </w:pPr>
            <w:r w:rsidRPr="00D922B6">
              <w:rPr>
                <w:rFonts w:ascii="Tahoma" w:hAnsi="Tahoma" w:cs="Tahoma"/>
                <w:color w:val="002060"/>
                <w:sz w:val="20"/>
                <w:szCs w:val="20"/>
                <w:highlight w:val="lightGray"/>
              </w:rPr>
              <w:t>Reforma nu are efecte directe sau indirecte asupra obiectivului privind economia circulară.</w:t>
            </w:r>
          </w:p>
        </w:tc>
        <w:tc>
          <w:tcPr>
            <w:tcW w:w="447" w:type="dxa"/>
          </w:tcPr>
          <w:p w14:paraId="21429FFE" w14:textId="77777777" w:rsidR="00FF6D42" w:rsidRPr="00D922B6" w:rsidRDefault="00FF6D42" w:rsidP="00FF6D42">
            <w:pPr>
              <w:pStyle w:val="Default"/>
              <w:rPr>
                <w:rFonts w:ascii="Tahoma" w:hAnsi="Tahoma" w:cs="Tahoma"/>
                <w:b/>
                <w:bCs/>
                <w:color w:val="002060"/>
                <w:sz w:val="20"/>
                <w:szCs w:val="20"/>
              </w:rPr>
            </w:pPr>
          </w:p>
        </w:tc>
        <w:tc>
          <w:tcPr>
            <w:tcW w:w="457" w:type="dxa"/>
          </w:tcPr>
          <w:p w14:paraId="14009331" w14:textId="5161F8AC" w:rsidR="00FF6D42" w:rsidRPr="00D922B6" w:rsidRDefault="00FF6D42" w:rsidP="00FF6D42">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1CF1F37C" w14:textId="77777777" w:rsidR="00FF6D42" w:rsidRPr="00D922B6" w:rsidRDefault="00FF6D42" w:rsidP="00FF6D42">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751B6FF3" w14:textId="2B734BF7" w:rsidR="00FF6D42" w:rsidRPr="00D922B6" w:rsidRDefault="00FF6D42" w:rsidP="00FF6D42">
            <w:pPr>
              <w:pStyle w:val="Default"/>
              <w:rPr>
                <w:rFonts w:ascii="Tahoma" w:hAnsi="Tahoma" w:cs="Tahoma"/>
                <w:b/>
                <w:bCs/>
                <w:color w:val="002060"/>
                <w:sz w:val="20"/>
                <w:szCs w:val="20"/>
              </w:rPr>
            </w:pPr>
            <w:r w:rsidRPr="00D922B6">
              <w:rPr>
                <w:rFonts w:ascii="Tahoma" w:hAnsi="Tahoma" w:cs="Tahoma"/>
                <w:color w:val="002060"/>
                <w:sz w:val="20"/>
                <w:szCs w:val="20"/>
                <w:highlight w:val="lightGray"/>
              </w:rPr>
              <w:t xml:space="preserve">[Ex.: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include limitarea generării de deșeuri și reciclarea acestora.]</w:t>
            </w:r>
          </w:p>
        </w:tc>
      </w:tr>
      <w:tr w:rsidR="00DC1B08" w:rsidRPr="00D922B6" w14:paraId="7A5B73C2" w14:textId="77777777" w:rsidTr="003945A3">
        <w:tc>
          <w:tcPr>
            <w:tcW w:w="6916" w:type="dxa"/>
          </w:tcPr>
          <w:p w14:paraId="6C06203D" w14:textId="77777777"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rPr>
              <w:t>Prevenirea și controlul poluării în aer, apă sau sol</w:t>
            </w:r>
          </w:p>
          <w:p w14:paraId="5731DF15" w14:textId="340491FE" w:rsidR="00FF6D42" w:rsidRPr="00D922B6" w:rsidRDefault="00FB341D" w:rsidP="00FB341D">
            <w:pPr>
              <w:pStyle w:val="Default"/>
              <w:rPr>
                <w:rFonts w:ascii="Tahoma" w:hAnsi="Tahoma" w:cs="Tahoma"/>
                <w:color w:val="002060"/>
                <w:sz w:val="20"/>
                <w:szCs w:val="20"/>
              </w:rPr>
            </w:pPr>
            <w:r w:rsidRPr="00D922B6">
              <w:rPr>
                <w:rFonts w:ascii="Tahoma" w:hAnsi="Tahoma" w:cs="Tahoma"/>
                <w:color w:val="002060"/>
                <w:sz w:val="20"/>
                <w:szCs w:val="20"/>
                <w:highlight w:val="lightGray"/>
              </w:rPr>
              <w:t>Prin activitățile desfășurate nu se va conduce la creșterea gradului de poluare.</w:t>
            </w:r>
          </w:p>
        </w:tc>
        <w:tc>
          <w:tcPr>
            <w:tcW w:w="447" w:type="dxa"/>
          </w:tcPr>
          <w:p w14:paraId="2F481893" w14:textId="77777777" w:rsidR="00FF6D42" w:rsidRPr="00D922B6" w:rsidRDefault="00FF6D42" w:rsidP="00FF6D42">
            <w:pPr>
              <w:pStyle w:val="Default"/>
              <w:rPr>
                <w:rFonts w:ascii="Tahoma" w:hAnsi="Tahoma" w:cs="Tahoma"/>
                <w:b/>
                <w:bCs/>
                <w:color w:val="002060"/>
                <w:sz w:val="20"/>
                <w:szCs w:val="20"/>
              </w:rPr>
            </w:pPr>
          </w:p>
        </w:tc>
        <w:tc>
          <w:tcPr>
            <w:tcW w:w="457" w:type="dxa"/>
          </w:tcPr>
          <w:p w14:paraId="7BE3811C" w14:textId="368DCC7B" w:rsidR="00FF6D42" w:rsidRPr="00D922B6" w:rsidRDefault="00FF6D42" w:rsidP="00FF6D42">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6023C1C5" w14:textId="77777777" w:rsidR="00FF6D42" w:rsidRPr="00D922B6" w:rsidRDefault="00FF6D42" w:rsidP="00FF6D42">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61DD1AD6" w14:textId="0F8371CC" w:rsidR="00FF6D42" w:rsidRPr="00D922B6" w:rsidRDefault="00FF6D42" w:rsidP="00FF6D42">
            <w:pPr>
              <w:pStyle w:val="Default"/>
              <w:rPr>
                <w:rFonts w:ascii="Tahoma" w:hAnsi="Tahoma" w:cs="Tahoma"/>
                <w:b/>
                <w:bCs/>
                <w:color w:val="002060"/>
                <w:sz w:val="20"/>
                <w:szCs w:val="20"/>
              </w:rPr>
            </w:pPr>
            <w:r w:rsidRPr="00D922B6">
              <w:rPr>
                <w:rFonts w:ascii="Tahoma" w:hAnsi="Tahoma" w:cs="Tahoma"/>
                <w:color w:val="002060"/>
                <w:sz w:val="20"/>
                <w:szCs w:val="20"/>
                <w:highlight w:val="lightGray"/>
              </w:rPr>
              <w:t xml:space="preserve">[Ex.: Prin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se susțin activități de promovare a siguranței, rezilienței și sustenabilității, astfel că se contribuie la obiectivul de reducere a poluării.]</w:t>
            </w:r>
          </w:p>
        </w:tc>
      </w:tr>
      <w:tr w:rsidR="008E7310" w:rsidRPr="00D922B6" w14:paraId="69C700A8" w14:textId="77777777" w:rsidTr="003945A3">
        <w:tc>
          <w:tcPr>
            <w:tcW w:w="6916" w:type="dxa"/>
          </w:tcPr>
          <w:p w14:paraId="6D4CAAD0" w14:textId="77777777"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rPr>
              <w:t>Protecția și restaurarea biodiversității și a ecosistemelor</w:t>
            </w:r>
          </w:p>
          <w:p w14:paraId="2174C886" w14:textId="3A1D7BD9"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highlight w:val="lightGray"/>
              </w:rPr>
              <w:t>Reforma nu are implicații asupra biodiversității sau ariilor protejate.</w:t>
            </w:r>
          </w:p>
        </w:tc>
        <w:tc>
          <w:tcPr>
            <w:tcW w:w="447" w:type="dxa"/>
          </w:tcPr>
          <w:p w14:paraId="183D77A7" w14:textId="77777777" w:rsidR="00FF6D42" w:rsidRPr="00D922B6" w:rsidRDefault="00FF6D42" w:rsidP="00FF6D42">
            <w:pPr>
              <w:pStyle w:val="Default"/>
              <w:rPr>
                <w:rFonts w:ascii="Tahoma" w:hAnsi="Tahoma" w:cs="Tahoma"/>
                <w:b/>
                <w:bCs/>
                <w:color w:val="002060"/>
                <w:sz w:val="20"/>
                <w:szCs w:val="20"/>
              </w:rPr>
            </w:pPr>
          </w:p>
        </w:tc>
        <w:tc>
          <w:tcPr>
            <w:tcW w:w="457" w:type="dxa"/>
          </w:tcPr>
          <w:p w14:paraId="0923F346" w14:textId="78EA5708" w:rsidR="00FF6D42" w:rsidRPr="00D922B6" w:rsidRDefault="00FF6D42" w:rsidP="00FF6D42">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49E37487" w14:textId="77777777" w:rsidR="00FF6D42" w:rsidRPr="00D922B6" w:rsidRDefault="00FF6D42" w:rsidP="00FF6D42">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43388159" w14:textId="702425DC"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highlight w:val="lightGray"/>
              </w:rPr>
              <w:t xml:space="preserve">[Ex.: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nu are implicații asupra biodiversității sau ariilor protejate.]</w:t>
            </w:r>
          </w:p>
        </w:tc>
      </w:tr>
    </w:tbl>
    <w:p w14:paraId="1C00F7E3" w14:textId="77777777" w:rsidR="005F3F8F" w:rsidRPr="00D922B6" w:rsidRDefault="005F3F8F" w:rsidP="00576F8E">
      <w:pPr>
        <w:pStyle w:val="Default"/>
        <w:rPr>
          <w:rFonts w:ascii="Tahoma" w:hAnsi="Tahoma" w:cs="Tahoma"/>
          <w:b/>
          <w:bCs/>
          <w:color w:val="002060"/>
          <w:sz w:val="20"/>
          <w:szCs w:val="20"/>
        </w:rPr>
      </w:pPr>
    </w:p>
    <w:p w14:paraId="0A706275" w14:textId="54ACB8CD" w:rsidR="00375A9A" w:rsidRPr="00D922B6" w:rsidRDefault="00FB341D" w:rsidP="00576F8E">
      <w:pPr>
        <w:pStyle w:val="ListParagraph"/>
        <w:numPr>
          <w:ilvl w:val="0"/>
          <w:numId w:val="7"/>
        </w:numPr>
        <w:shd w:val="clear" w:color="auto" w:fill="FFFFFF" w:themeFill="background1"/>
        <w:ind w:left="0" w:right="60" w:firstLine="0"/>
        <w:jc w:val="both"/>
        <w:rPr>
          <w:rFonts w:ascii="Tahoma" w:eastAsia="Arial Narrow" w:hAnsi="Tahoma" w:cs="Tahoma"/>
          <w:b/>
          <w:bCs/>
          <w:i/>
          <w:iCs/>
          <w:color w:val="002060"/>
          <w:lang w:val="ro-RO"/>
        </w:rPr>
      </w:pPr>
      <w:r w:rsidRPr="00D922B6">
        <w:rPr>
          <w:rFonts w:ascii="Tahoma" w:hAnsi="Tahoma" w:cs="Tahoma"/>
          <w:b/>
          <w:bCs/>
          <w:i/>
          <w:iCs/>
          <w:color w:val="002060"/>
          <w:lang w:val="ro-RO"/>
        </w:rPr>
        <w:t>I</w:t>
      </w:r>
      <w:r w:rsidRPr="00D922B6">
        <w:rPr>
          <w:rFonts w:ascii="Tahoma" w:hAnsi="Tahoma" w:cs="Tahoma"/>
          <w:b/>
          <w:bCs/>
          <w:i/>
          <w:iCs/>
          <w:color w:val="002060"/>
          <w:spacing w:val="-4"/>
          <w:lang w:val="ro-RO"/>
        </w:rPr>
        <w:t>n</w:t>
      </w:r>
      <w:r w:rsidRPr="00D922B6">
        <w:rPr>
          <w:rFonts w:ascii="Tahoma" w:hAnsi="Tahoma" w:cs="Tahoma"/>
          <w:b/>
          <w:bCs/>
          <w:i/>
          <w:iCs/>
          <w:color w:val="002060"/>
          <w:spacing w:val="1"/>
          <w:lang w:val="ro-RO"/>
        </w:rPr>
        <w:t>v</w:t>
      </w:r>
      <w:r w:rsidRPr="00D922B6">
        <w:rPr>
          <w:rFonts w:ascii="Tahoma" w:hAnsi="Tahoma" w:cs="Tahoma"/>
          <w:b/>
          <w:bCs/>
          <w:i/>
          <w:iCs/>
          <w:color w:val="002060"/>
          <w:lang w:val="ro-RO"/>
        </w:rPr>
        <w:t>es</w:t>
      </w:r>
      <w:r w:rsidRPr="00D922B6">
        <w:rPr>
          <w:rFonts w:ascii="Tahoma" w:hAnsi="Tahoma" w:cs="Tahoma"/>
          <w:b/>
          <w:bCs/>
          <w:i/>
          <w:iCs/>
          <w:color w:val="002060"/>
          <w:spacing w:val="1"/>
          <w:lang w:val="ro-RO"/>
        </w:rPr>
        <w:t>t</w:t>
      </w:r>
      <w:r w:rsidRPr="00D922B6">
        <w:rPr>
          <w:rFonts w:ascii="Tahoma" w:hAnsi="Tahoma" w:cs="Tahoma"/>
          <w:b/>
          <w:bCs/>
          <w:i/>
          <w:iCs/>
          <w:color w:val="002060"/>
          <w:spacing w:val="-3"/>
          <w:lang w:val="ro-RO"/>
        </w:rPr>
        <w:t>i</w:t>
      </w:r>
      <w:r w:rsidRPr="00D922B6">
        <w:rPr>
          <w:rFonts w:ascii="Tahoma" w:hAnsi="Tahoma" w:cs="Tahoma"/>
          <w:b/>
          <w:bCs/>
          <w:i/>
          <w:iCs/>
          <w:color w:val="002060"/>
          <w:lang w:val="ro-RO"/>
        </w:rPr>
        <w:t>ția</w:t>
      </w:r>
      <w:r w:rsidRPr="00D922B6">
        <w:rPr>
          <w:rFonts w:ascii="Tahoma" w:hAnsi="Tahoma" w:cs="Tahoma"/>
          <w:b/>
          <w:bCs/>
          <w:i/>
          <w:iCs/>
          <w:color w:val="002060"/>
          <w:spacing w:val="3"/>
          <w:lang w:val="ro-RO"/>
        </w:rPr>
        <w:t xml:space="preserve"> </w:t>
      </w:r>
      <w:r w:rsidRPr="00D922B6">
        <w:rPr>
          <w:rFonts w:ascii="Tahoma" w:hAnsi="Tahoma" w:cs="Tahoma"/>
          <w:b/>
          <w:bCs/>
          <w:i/>
          <w:iCs/>
          <w:color w:val="002060"/>
          <w:spacing w:val="1"/>
          <w:lang w:val="ro-RO"/>
        </w:rPr>
        <w:t>7</w:t>
      </w:r>
      <w:r w:rsidRPr="00D922B6">
        <w:rPr>
          <w:rFonts w:ascii="Tahoma" w:hAnsi="Tahoma" w:cs="Tahoma"/>
          <w:b/>
          <w:bCs/>
          <w:i/>
          <w:iCs/>
          <w:color w:val="002060"/>
          <w:lang w:val="ro-RO"/>
        </w:rPr>
        <w:t>.</w:t>
      </w:r>
      <w:r w:rsidRPr="00D922B6">
        <w:rPr>
          <w:rFonts w:ascii="Tahoma" w:hAnsi="Tahoma" w:cs="Tahoma"/>
          <w:b/>
          <w:bCs/>
          <w:i/>
          <w:iCs/>
          <w:color w:val="002060"/>
          <w:spacing w:val="3"/>
          <w:lang w:val="ro-RO"/>
        </w:rPr>
        <w:t xml:space="preserve"> </w:t>
      </w:r>
      <w:r w:rsidRPr="00D922B6">
        <w:rPr>
          <w:rFonts w:ascii="Tahoma" w:hAnsi="Tahoma" w:cs="Tahoma"/>
          <w:b/>
          <w:bCs/>
          <w:i/>
          <w:iCs/>
          <w:color w:val="002060"/>
          <w:lang w:val="ro-RO"/>
        </w:rPr>
        <w:t>Transformarea liceelor agricole în centre de profesionalizare</w:t>
      </w:r>
    </w:p>
    <w:p w14:paraId="147DD8D4" w14:textId="77777777" w:rsidR="00375A9A" w:rsidRPr="00D922B6" w:rsidRDefault="00375A9A" w:rsidP="00576F8E">
      <w:pPr>
        <w:pStyle w:val="Default"/>
        <w:rPr>
          <w:rFonts w:ascii="Tahoma" w:hAnsi="Tahoma" w:cs="Tahoma"/>
          <w:b/>
          <w:bCs/>
          <w:color w:val="002060"/>
          <w:sz w:val="20"/>
          <w:szCs w:val="20"/>
        </w:rPr>
      </w:pPr>
    </w:p>
    <w:tbl>
      <w:tblPr>
        <w:tblW w:w="0" w:type="auto"/>
        <w:tblCellMar>
          <w:left w:w="10" w:type="dxa"/>
          <w:right w:w="10" w:type="dxa"/>
        </w:tblCellMar>
        <w:tblLook w:val="04A0" w:firstRow="1" w:lastRow="0" w:firstColumn="1" w:lastColumn="0" w:noHBand="0" w:noVBand="1"/>
      </w:tblPr>
      <w:tblGrid>
        <w:gridCol w:w="6925"/>
        <w:gridCol w:w="434"/>
        <w:gridCol w:w="466"/>
        <w:gridCol w:w="7063"/>
      </w:tblGrid>
      <w:tr w:rsidR="00DC1B08" w:rsidRPr="00D922B6" w14:paraId="29C750D2" w14:textId="77777777" w:rsidTr="00D922B6">
        <w:trPr>
          <w:trHeight w:val="20"/>
        </w:trPr>
        <w:tc>
          <w:tcPr>
            <w:tcW w:w="6925" w:type="dxa"/>
            <w:tcBorders>
              <w:top w:val="single" w:sz="4" w:space="0" w:color="auto"/>
              <w:left w:val="single" w:sz="4" w:space="0" w:color="auto"/>
            </w:tcBorders>
            <w:shd w:val="clear" w:color="auto" w:fill="FFFFFF"/>
          </w:tcPr>
          <w:p w14:paraId="3AF40AF1" w14:textId="77777777" w:rsidR="00375A9A" w:rsidRPr="00D922B6" w:rsidRDefault="00375A9A" w:rsidP="00576F8E">
            <w:pPr>
              <w:pStyle w:val="Other0"/>
              <w:rPr>
                <w:rFonts w:ascii="Tahoma" w:hAnsi="Tahoma" w:cs="Tahoma"/>
                <w:color w:val="002060"/>
                <w:lang w:val="ro-RO"/>
              </w:rPr>
            </w:pPr>
            <w:r w:rsidRPr="00D922B6">
              <w:rPr>
                <w:rFonts w:ascii="Tahoma" w:hAnsi="Tahoma" w:cs="Tahoma"/>
                <w:i/>
                <w:iCs/>
                <w:color w:val="002060"/>
                <w:lang w:val="ro-RO"/>
              </w:rPr>
              <w:t>Vă rugăm să indicați care dintre obiectivele de mediu de mai jos necesită o evaluare aprofundată DNSH</w:t>
            </w:r>
          </w:p>
        </w:tc>
        <w:tc>
          <w:tcPr>
            <w:tcW w:w="434" w:type="dxa"/>
            <w:tcBorders>
              <w:top w:val="single" w:sz="4" w:space="0" w:color="auto"/>
              <w:left w:val="single" w:sz="4" w:space="0" w:color="auto"/>
            </w:tcBorders>
            <w:shd w:val="clear" w:color="auto" w:fill="FFFFFF"/>
          </w:tcPr>
          <w:p w14:paraId="3F5495CB" w14:textId="77777777" w:rsidR="00375A9A" w:rsidRPr="00D922B6" w:rsidRDefault="00375A9A" w:rsidP="00576F8E">
            <w:pPr>
              <w:pStyle w:val="Other0"/>
              <w:rPr>
                <w:rFonts w:ascii="Tahoma" w:hAnsi="Tahoma" w:cs="Tahoma"/>
                <w:color w:val="002060"/>
                <w:lang w:val="ro-RO"/>
              </w:rPr>
            </w:pPr>
            <w:r w:rsidRPr="00D922B6">
              <w:rPr>
                <w:rFonts w:ascii="Tahoma" w:hAnsi="Tahoma" w:cs="Tahoma"/>
                <w:i/>
                <w:iCs/>
                <w:color w:val="002060"/>
                <w:lang w:val="ro-RO"/>
              </w:rPr>
              <w:t>DA</w:t>
            </w:r>
          </w:p>
        </w:tc>
        <w:tc>
          <w:tcPr>
            <w:tcW w:w="466" w:type="dxa"/>
            <w:tcBorders>
              <w:top w:val="single" w:sz="4" w:space="0" w:color="auto"/>
              <w:left w:val="single" w:sz="4" w:space="0" w:color="auto"/>
            </w:tcBorders>
            <w:shd w:val="clear" w:color="auto" w:fill="FFFFFF"/>
          </w:tcPr>
          <w:p w14:paraId="2B036936" w14:textId="77777777" w:rsidR="00375A9A" w:rsidRPr="00D922B6" w:rsidRDefault="00375A9A" w:rsidP="00576F8E">
            <w:pPr>
              <w:pStyle w:val="Other0"/>
              <w:rPr>
                <w:rFonts w:ascii="Tahoma" w:hAnsi="Tahoma" w:cs="Tahoma"/>
                <w:color w:val="002060"/>
                <w:lang w:val="ro-RO"/>
              </w:rPr>
            </w:pPr>
            <w:r w:rsidRPr="00D922B6">
              <w:rPr>
                <w:rFonts w:ascii="Tahoma" w:hAnsi="Tahoma" w:cs="Tahoma"/>
                <w:i/>
                <w:iCs/>
                <w:color w:val="002060"/>
                <w:lang w:val="ro-RO"/>
              </w:rPr>
              <w:t>NU</w:t>
            </w:r>
          </w:p>
        </w:tc>
        <w:tc>
          <w:tcPr>
            <w:tcW w:w="7063" w:type="dxa"/>
            <w:tcBorders>
              <w:top w:val="single" w:sz="4" w:space="0" w:color="auto"/>
              <w:left w:val="single" w:sz="4" w:space="0" w:color="auto"/>
              <w:right w:val="single" w:sz="4" w:space="0" w:color="auto"/>
            </w:tcBorders>
            <w:shd w:val="clear" w:color="auto" w:fill="FFFFFF"/>
          </w:tcPr>
          <w:p w14:paraId="3CE7F5A3" w14:textId="77777777" w:rsidR="00375A9A" w:rsidRPr="00D922B6" w:rsidRDefault="00375A9A" w:rsidP="00576F8E">
            <w:pPr>
              <w:pStyle w:val="Other0"/>
              <w:rPr>
                <w:rFonts w:ascii="Tahoma" w:hAnsi="Tahoma" w:cs="Tahoma"/>
                <w:color w:val="002060"/>
                <w:lang w:val="ro-RO"/>
              </w:rPr>
            </w:pPr>
            <w:r w:rsidRPr="00D922B6">
              <w:rPr>
                <w:rFonts w:ascii="Tahoma" w:hAnsi="Tahoma" w:cs="Tahoma"/>
                <w:i/>
                <w:iCs/>
                <w:color w:val="002060"/>
                <w:lang w:val="ro-RO"/>
              </w:rPr>
              <w:t>Justificare</w:t>
            </w:r>
          </w:p>
        </w:tc>
      </w:tr>
      <w:tr w:rsidR="00DC1B08" w:rsidRPr="00D922B6" w14:paraId="029643B0"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5E7463A0" w14:textId="77777777" w:rsidR="00375A9A" w:rsidRPr="00D922B6" w:rsidRDefault="00375A9A" w:rsidP="00576F8E">
            <w:pPr>
              <w:pStyle w:val="Other0"/>
              <w:rPr>
                <w:rFonts w:ascii="Tahoma" w:hAnsi="Tahoma" w:cs="Tahoma"/>
                <w:color w:val="002060"/>
                <w:lang w:val="ro-RO"/>
              </w:rPr>
            </w:pPr>
            <w:r w:rsidRPr="00D922B6">
              <w:rPr>
                <w:rFonts w:ascii="Tahoma" w:hAnsi="Tahoma" w:cs="Tahoma"/>
                <w:color w:val="002060"/>
                <w:lang w:val="ro-RO"/>
              </w:rPr>
              <w:t>Atenuarea schimbărilor climatice</w:t>
            </w:r>
          </w:p>
          <w:p w14:paraId="321EDB13" w14:textId="77777777" w:rsidR="00375A9A" w:rsidRPr="00D922B6" w:rsidRDefault="00375A9A" w:rsidP="00576F8E">
            <w:pPr>
              <w:pStyle w:val="Other0"/>
              <w:ind w:right="150"/>
              <w:rPr>
                <w:rFonts w:ascii="Tahoma" w:hAnsi="Tahoma" w:cs="Tahoma"/>
                <w:color w:val="002060"/>
                <w:lang w:val="ro-RO"/>
              </w:rPr>
            </w:pPr>
            <w:r w:rsidRPr="00D922B6">
              <w:rPr>
                <w:rFonts w:ascii="Tahoma" w:hAnsi="Tahoma" w:cs="Tahoma"/>
                <w:color w:val="002060"/>
                <w:lang w:val="ro-RO"/>
              </w:rPr>
              <w:t>-</w:t>
            </w:r>
          </w:p>
        </w:tc>
        <w:tc>
          <w:tcPr>
            <w:tcW w:w="434" w:type="dxa"/>
            <w:tcBorders>
              <w:top w:val="single" w:sz="4" w:space="0" w:color="auto"/>
              <w:left w:val="single" w:sz="4" w:space="0" w:color="auto"/>
              <w:bottom w:val="single" w:sz="4" w:space="0" w:color="auto"/>
            </w:tcBorders>
            <w:shd w:val="clear" w:color="auto" w:fill="FFFFFF"/>
          </w:tcPr>
          <w:p w14:paraId="64C73B98" w14:textId="77777777" w:rsidR="00375A9A" w:rsidRPr="00D922B6" w:rsidRDefault="00375A9A" w:rsidP="00576F8E">
            <w:pPr>
              <w:ind w:left="0"/>
              <w:rPr>
                <w:rFonts w:ascii="Tahoma" w:hAnsi="Tahoma" w:cs="Tahoma"/>
                <w:b/>
                <w:bCs/>
                <w:color w:val="002060"/>
                <w:lang w:val="ro-RO"/>
              </w:rPr>
            </w:pPr>
            <w:r w:rsidRPr="00D922B6">
              <w:rPr>
                <w:rFonts w:ascii="Tahoma" w:hAnsi="Tahoma" w:cs="Tahoma"/>
                <w:b/>
                <w:bCs/>
                <w:color w:val="002060"/>
                <w:lang w:val="ro-RO"/>
              </w:rPr>
              <w:t>x</w:t>
            </w:r>
          </w:p>
        </w:tc>
        <w:tc>
          <w:tcPr>
            <w:tcW w:w="466" w:type="dxa"/>
            <w:tcBorders>
              <w:top w:val="single" w:sz="4" w:space="0" w:color="auto"/>
              <w:left w:val="single" w:sz="4" w:space="0" w:color="auto"/>
              <w:bottom w:val="single" w:sz="4" w:space="0" w:color="auto"/>
            </w:tcBorders>
            <w:shd w:val="clear" w:color="auto" w:fill="FFFFFF"/>
          </w:tcPr>
          <w:p w14:paraId="4A46324D" w14:textId="77777777" w:rsidR="00375A9A" w:rsidRPr="00D922B6" w:rsidRDefault="00375A9A" w:rsidP="00576F8E">
            <w:pPr>
              <w:pStyle w:val="Other0"/>
              <w:rPr>
                <w:rFonts w:ascii="Tahoma" w:hAnsi="Tahoma" w:cs="Tahoma"/>
                <w:color w:val="002060"/>
                <w:lang w:val="ro-RO"/>
              </w:rPr>
            </w:pP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1D7D39B8"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02048606" w14:textId="569CD204" w:rsidR="00375A9A" w:rsidRPr="00D922B6" w:rsidRDefault="00FF6D42" w:rsidP="00FF6D42">
            <w:pPr>
              <w:pStyle w:val="Other0"/>
              <w:rPr>
                <w:rFonts w:ascii="Tahoma" w:hAnsi="Tahoma" w:cs="Tahoma"/>
                <w:i/>
                <w:iCs/>
                <w:color w:val="002060"/>
                <w:lang w:val="ro-RO"/>
              </w:rPr>
            </w:pPr>
            <w:r w:rsidRPr="00D922B6">
              <w:rPr>
                <w:rFonts w:ascii="Tahoma" w:hAnsi="Tahoma" w:cs="Tahoma"/>
                <w:i/>
                <w:iCs/>
                <w:color w:val="002060"/>
                <w:highlight w:val="lightGray"/>
                <w:lang w:val="ro-RO"/>
              </w:rPr>
              <w:t xml:space="preserve">[Ex.: </w:t>
            </w:r>
            <w:r w:rsidR="005F3F8F"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are impact asupra </w:t>
            </w:r>
            <w:r w:rsidR="005F3F8F" w:rsidRPr="00D922B6">
              <w:rPr>
                <w:rFonts w:ascii="Tahoma" w:hAnsi="Tahoma" w:cs="Tahoma"/>
                <w:i/>
                <w:iCs/>
                <w:color w:val="002060"/>
                <w:highlight w:val="lightGray"/>
                <w:lang w:val="ro-RO"/>
              </w:rPr>
              <w:t>atenuării schimbărilor climatice</w:t>
            </w:r>
            <w:r w:rsidRPr="00D922B6">
              <w:rPr>
                <w:rFonts w:ascii="Tahoma" w:hAnsi="Tahoma" w:cs="Tahoma"/>
                <w:i/>
                <w:iCs/>
                <w:color w:val="002060"/>
                <w:highlight w:val="lightGray"/>
                <w:lang w:val="ro-RO"/>
              </w:rPr>
              <w:t>.</w:t>
            </w:r>
            <w:r w:rsidR="00C129A4" w:rsidRPr="00D922B6">
              <w:rPr>
                <w:rFonts w:ascii="Tahoma" w:hAnsi="Tahoma" w:cs="Tahoma"/>
                <w:i/>
                <w:iCs/>
                <w:color w:val="002060"/>
                <w:highlight w:val="lightGray"/>
                <w:lang w:val="ro-RO"/>
              </w:rPr>
              <w:t xml:space="preserve"> Descrieți, justificați </w:t>
            </w:r>
            <w:r w:rsidRPr="00D922B6">
              <w:rPr>
                <w:rFonts w:ascii="Tahoma" w:hAnsi="Tahoma" w:cs="Tahoma"/>
                <w:i/>
                <w:iCs/>
                <w:color w:val="002060"/>
                <w:highlight w:val="lightGray"/>
                <w:lang w:val="ro-RO"/>
              </w:rPr>
              <w:t>]</w:t>
            </w:r>
          </w:p>
        </w:tc>
      </w:tr>
      <w:tr w:rsidR="00DC1B08" w:rsidRPr="00D922B6" w14:paraId="2F8EA940"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59AF708F" w14:textId="77777777" w:rsidR="00375A9A" w:rsidRPr="00D922B6" w:rsidRDefault="00375A9A" w:rsidP="00576F8E">
            <w:pPr>
              <w:pStyle w:val="Other0"/>
              <w:rPr>
                <w:rFonts w:ascii="Tahoma" w:hAnsi="Tahoma" w:cs="Tahoma"/>
                <w:color w:val="002060"/>
                <w:lang w:val="ro-RO"/>
              </w:rPr>
            </w:pPr>
            <w:r w:rsidRPr="00D922B6">
              <w:rPr>
                <w:rFonts w:ascii="Tahoma" w:hAnsi="Tahoma" w:cs="Tahoma"/>
                <w:color w:val="002060"/>
                <w:lang w:val="ro-RO"/>
              </w:rPr>
              <w:t>Adaptarea la schimbările climatice</w:t>
            </w:r>
          </w:p>
          <w:p w14:paraId="3A7E0293" w14:textId="3775DADF" w:rsidR="00375A9A" w:rsidRPr="00D922B6" w:rsidRDefault="005F3F8F" w:rsidP="00576F8E">
            <w:pPr>
              <w:pStyle w:val="Other0"/>
              <w:ind w:right="150"/>
              <w:rPr>
                <w:rFonts w:ascii="Tahoma" w:hAnsi="Tahoma" w:cs="Tahoma"/>
                <w:color w:val="002060"/>
                <w:lang w:val="ro-RO"/>
              </w:rPr>
            </w:pPr>
            <w:r w:rsidRPr="00D922B6">
              <w:rPr>
                <w:rFonts w:ascii="Tahoma" w:hAnsi="Tahoma" w:cs="Tahoma"/>
                <w:color w:val="002060"/>
                <w:highlight w:val="lightGray"/>
                <w:lang w:val="ro-RO"/>
              </w:rPr>
              <w:t xml:space="preserve">Printre activitățile specifice investițiilor se regăsesc </w:t>
            </w:r>
            <w:r w:rsidR="003B6451">
              <w:rPr>
                <w:rFonts w:ascii="Tahoma" w:hAnsi="Tahoma" w:cs="Tahoma"/>
                <w:color w:val="002060"/>
                <w:highlight w:val="lightGray"/>
                <w:lang w:val="ro-RO"/>
              </w:rPr>
              <w:t xml:space="preserve">activități de formare în Pedagogie digitală prin utilizarea </w:t>
            </w:r>
            <w:r w:rsidRPr="00D922B6">
              <w:rPr>
                <w:rFonts w:ascii="Tahoma" w:hAnsi="Tahoma" w:cs="Tahoma"/>
                <w:color w:val="002060"/>
                <w:highlight w:val="lightGray"/>
                <w:lang w:val="ro-RO"/>
              </w:rPr>
              <w:t>tehnologiil</w:t>
            </w:r>
            <w:r w:rsidR="003B6451">
              <w:rPr>
                <w:rFonts w:ascii="Tahoma" w:hAnsi="Tahoma" w:cs="Tahoma"/>
                <w:color w:val="002060"/>
                <w:highlight w:val="lightGray"/>
                <w:lang w:val="ro-RO"/>
              </w:rPr>
              <w:t>or</w:t>
            </w:r>
            <w:r w:rsidRPr="00D922B6">
              <w:rPr>
                <w:rFonts w:ascii="Tahoma" w:hAnsi="Tahoma" w:cs="Tahoma"/>
                <w:color w:val="002060"/>
                <w:highlight w:val="lightGray"/>
                <w:lang w:val="ro-RO"/>
              </w:rPr>
              <w:t xml:space="preserve"> noi pentru diminuarea efectului schimbărilor climatice și a protecției mediului, astfel încât intervenția contribuie în mod direct la îndeplinirea obiectivelor privind schimbările climatice. În consecință, nu există impact negativ, ci acesta este unul pozitiv.</w:t>
            </w:r>
          </w:p>
        </w:tc>
        <w:tc>
          <w:tcPr>
            <w:tcW w:w="434" w:type="dxa"/>
            <w:tcBorders>
              <w:top w:val="single" w:sz="4" w:space="0" w:color="auto"/>
              <w:left w:val="single" w:sz="4" w:space="0" w:color="auto"/>
              <w:bottom w:val="single" w:sz="4" w:space="0" w:color="auto"/>
            </w:tcBorders>
            <w:shd w:val="clear" w:color="auto" w:fill="FFFFFF"/>
          </w:tcPr>
          <w:p w14:paraId="0F35916E" w14:textId="7B0EA616" w:rsidR="00375A9A" w:rsidRPr="00D922B6" w:rsidRDefault="00375A9A" w:rsidP="00576F8E">
            <w:pPr>
              <w:ind w:left="0"/>
              <w:rPr>
                <w:rFonts w:ascii="Tahoma" w:hAnsi="Tahoma" w:cs="Tahoma"/>
                <w:b/>
                <w:bCs/>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1518DC24" w14:textId="7C068BF4" w:rsidR="00375A9A" w:rsidRPr="00D922B6" w:rsidRDefault="005F3F8F" w:rsidP="00576F8E">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177388B6"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75C206E0" w14:textId="7F9B4388" w:rsidR="00375A9A" w:rsidRPr="00D922B6" w:rsidRDefault="00FF6D42" w:rsidP="00FF6D42">
            <w:pPr>
              <w:pStyle w:val="Other0"/>
              <w:rPr>
                <w:rFonts w:ascii="Tahoma" w:hAnsi="Tahoma" w:cs="Tahoma"/>
                <w:color w:val="002060"/>
                <w:lang w:val="ro-RO"/>
              </w:rPr>
            </w:pPr>
            <w:r w:rsidRPr="00D922B6">
              <w:rPr>
                <w:rFonts w:ascii="Tahoma" w:hAnsi="Tahoma" w:cs="Tahoma"/>
                <w:i/>
                <w:iCs/>
                <w:color w:val="002060"/>
                <w:highlight w:val="lightGray"/>
                <w:lang w:val="ro-RO"/>
              </w:rPr>
              <w:t xml:space="preserve">[Ex.: </w:t>
            </w:r>
            <w:r w:rsidR="005F3F8F"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nu are impact asupra protecției apei și a resurselor marine.]</w:t>
            </w:r>
          </w:p>
        </w:tc>
      </w:tr>
      <w:tr w:rsidR="00DC1B08" w:rsidRPr="00D922B6" w14:paraId="468E9294"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0EFFC90E" w14:textId="77777777" w:rsidR="00375A9A" w:rsidRPr="00D922B6" w:rsidRDefault="00375A9A" w:rsidP="00576F8E">
            <w:pPr>
              <w:pStyle w:val="Other0"/>
              <w:ind w:right="60"/>
              <w:rPr>
                <w:rFonts w:ascii="Tahoma" w:hAnsi="Tahoma" w:cs="Tahoma"/>
                <w:color w:val="002060"/>
                <w:lang w:val="ro-RO"/>
              </w:rPr>
            </w:pPr>
            <w:r w:rsidRPr="00D922B6">
              <w:rPr>
                <w:rFonts w:ascii="Tahoma" w:hAnsi="Tahoma" w:cs="Tahoma"/>
                <w:color w:val="002060"/>
                <w:lang w:val="ro-RO"/>
              </w:rPr>
              <w:t>Utilizarea durabilă și protejarea resurselor de apă și a celor marine</w:t>
            </w:r>
          </w:p>
          <w:p w14:paraId="05D0D889" w14:textId="0F5B340F" w:rsidR="00375A9A" w:rsidRPr="00D922B6" w:rsidRDefault="005F3F8F" w:rsidP="00576F8E">
            <w:pPr>
              <w:pStyle w:val="Other0"/>
              <w:ind w:right="60"/>
              <w:rPr>
                <w:rFonts w:ascii="Tahoma" w:hAnsi="Tahoma" w:cs="Tahoma"/>
                <w:i/>
                <w:iCs/>
                <w:color w:val="002060"/>
                <w:lang w:val="ro-RO"/>
              </w:rPr>
            </w:pPr>
            <w:r w:rsidRPr="00D922B6">
              <w:rPr>
                <w:rFonts w:ascii="Tahoma" w:hAnsi="Tahoma" w:cs="Tahoma"/>
                <w:color w:val="002060"/>
                <w:highlight w:val="lightGray"/>
                <w:lang w:val="ro-RO"/>
              </w:rPr>
              <w:t>Investițiile nu au impact asupra acestui obiectiv de mediu.</w:t>
            </w:r>
          </w:p>
        </w:tc>
        <w:tc>
          <w:tcPr>
            <w:tcW w:w="434" w:type="dxa"/>
            <w:tcBorders>
              <w:top w:val="single" w:sz="4" w:space="0" w:color="auto"/>
              <w:left w:val="single" w:sz="4" w:space="0" w:color="auto"/>
              <w:bottom w:val="single" w:sz="4" w:space="0" w:color="auto"/>
            </w:tcBorders>
            <w:shd w:val="clear" w:color="auto" w:fill="FFFFFF"/>
          </w:tcPr>
          <w:p w14:paraId="380FA6F5" w14:textId="77777777" w:rsidR="00375A9A" w:rsidRPr="00D922B6" w:rsidRDefault="00375A9A" w:rsidP="00576F8E">
            <w:pPr>
              <w:ind w:left="0"/>
              <w:rPr>
                <w:rFonts w:ascii="Tahoma" w:hAnsi="Tahoma" w:cs="Tahoma"/>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4B84DEC5" w14:textId="0E5B4AAF" w:rsidR="00375A9A" w:rsidRPr="00D922B6" w:rsidRDefault="00576F8E" w:rsidP="00576F8E">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1474F920"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4362F645" w14:textId="1E911A3A" w:rsidR="00375A9A" w:rsidRPr="00D922B6" w:rsidRDefault="00FF6D42" w:rsidP="00FF6D42">
            <w:pPr>
              <w:pStyle w:val="Other0"/>
              <w:rPr>
                <w:rFonts w:ascii="Tahoma" w:hAnsi="Tahoma" w:cs="Tahoma"/>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nu are impact asupra protecției apei și a resurselor marine.]</w:t>
            </w:r>
          </w:p>
        </w:tc>
      </w:tr>
      <w:tr w:rsidR="00DC1B08" w:rsidRPr="00D922B6" w14:paraId="115C448C"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669A059D" w14:textId="77777777" w:rsidR="00375A9A" w:rsidRPr="00D922B6" w:rsidRDefault="00375A9A" w:rsidP="00576F8E">
            <w:pPr>
              <w:pStyle w:val="Other0"/>
              <w:ind w:right="60"/>
              <w:rPr>
                <w:rFonts w:ascii="Tahoma" w:hAnsi="Tahoma" w:cs="Tahoma"/>
                <w:color w:val="002060"/>
                <w:lang w:val="ro-RO"/>
              </w:rPr>
            </w:pPr>
            <w:r w:rsidRPr="00D922B6">
              <w:rPr>
                <w:rFonts w:ascii="Tahoma" w:hAnsi="Tahoma" w:cs="Tahoma"/>
                <w:color w:val="002060"/>
                <w:lang w:val="ro-RO"/>
              </w:rPr>
              <w:t xml:space="preserve">Economia circulară, inclusiv prevenirea și reciclarea deșeurilor </w:t>
            </w:r>
          </w:p>
          <w:p w14:paraId="3DD64DAC" w14:textId="3056360C" w:rsidR="00375A9A" w:rsidRPr="00D922B6" w:rsidRDefault="005F3F8F" w:rsidP="00576F8E">
            <w:pPr>
              <w:pStyle w:val="Other0"/>
              <w:ind w:right="60"/>
              <w:rPr>
                <w:rFonts w:ascii="Tahoma" w:hAnsi="Tahoma" w:cs="Tahoma"/>
                <w:color w:val="002060"/>
                <w:lang w:val="ro-RO"/>
              </w:rPr>
            </w:pPr>
            <w:r w:rsidRPr="00D922B6">
              <w:rPr>
                <w:rFonts w:ascii="Tahoma" w:hAnsi="Tahoma" w:cs="Tahoma"/>
                <w:color w:val="002060"/>
                <w:highlight w:val="lightGray"/>
                <w:lang w:val="ro-RO"/>
              </w:rPr>
              <w:t xml:space="preserve">Prin activitățile derulate se va urmări limitarea generării de deșeuri și se va încuraja reciclarea echipamentelor sau tehnologiilor, </w:t>
            </w:r>
            <w:r w:rsidR="003B6451">
              <w:rPr>
                <w:rFonts w:ascii="Tahoma" w:hAnsi="Tahoma" w:cs="Tahoma"/>
                <w:color w:val="002060"/>
                <w:highlight w:val="lightGray"/>
                <w:lang w:val="ro-RO"/>
              </w:rPr>
              <w:t>dacă este</w:t>
            </w:r>
            <w:r w:rsidRPr="00D922B6">
              <w:rPr>
                <w:rFonts w:ascii="Tahoma" w:hAnsi="Tahoma" w:cs="Tahoma"/>
                <w:color w:val="002060"/>
                <w:highlight w:val="lightGray"/>
                <w:lang w:val="ro-RO"/>
              </w:rPr>
              <w:t xml:space="preserve"> cazul.</w:t>
            </w:r>
          </w:p>
        </w:tc>
        <w:tc>
          <w:tcPr>
            <w:tcW w:w="434" w:type="dxa"/>
            <w:tcBorders>
              <w:top w:val="single" w:sz="4" w:space="0" w:color="auto"/>
              <w:left w:val="single" w:sz="4" w:space="0" w:color="auto"/>
              <w:bottom w:val="single" w:sz="4" w:space="0" w:color="auto"/>
            </w:tcBorders>
            <w:shd w:val="clear" w:color="auto" w:fill="FFFFFF"/>
          </w:tcPr>
          <w:p w14:paraId="616EA011" w14:textId="0F2C6184" w:rsidR="00375A9A" w:rsidRPr="00D922B6" w:rsidRDefault="00375A9A" w:rsidP="00576F8E">
            <w:pPr>
              <w:ind w:left="0"/>
              <w:rPr>
                <w:rFonts w:ascii="Tahoma" w:hAnsi="Tahoma" w:cs="Tahoma"/>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6BFF8B2F" w14:textId="6A78E2F7" w:rsidR="00375A9A" w:rsidRPr="00D922B6" w:rsidRDefault="003C6BAD" w:rsidP="00576F8E">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3FD20E80"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458B7034" w14:textId="0F112C28" w:rsidR="00375A9A" w:rsidRPr="00D922B6" w:rsidRDefault="00FF6D42" w:rsidP="00FF6D42">
            <w:pPr>
              <w:pStyle w:val="Other0"/>
              <w:rPr>
                <w:rFonts w:ascii="Tahoma" w:hAnsi="Tahoma" w:cs="Tahoma"/>
                <w:i/>
                <w:iCs/>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nu are impact asupra </w:t>
            </w:r>
            <w:r w:rsidR="00360554" w:rsidRPr="00D922B6">
              <w:rPr>
                <w:rFonts w:ascii="Tahoma" w:hAnsi="Tahoma" w:cs="Tahoma"/>
                <w:i/>
                <w:iCs/>
                <w:color w:val="002060"/>
                <w:highlight w:val="lightGray"/>
                <w:lang w:val="ro-RO"/>
              </w:rPr>
              <w:t>prevenirea și reciclarea deșeurilor</w:t>
            </w:r>
            <w:r w:rsidRPr="00D922B6">
              <w:rPr>
                <w:rFonts w:ascii="Tahoma" w:hAnsi="Tahoma" w:cs="Tahoma"/>
                <w:i/>
                <w:iCs/>
                <w:color w:val="002060"/>
                <w:highlight w:val="lightGray"/>
                <w:lang w:val="ro-RO"/>
              </w:rPr>
              <w:t>.]</w:t>
            </w:r>
          </w:p>
        </w:tc>
      </w:tr>
      <w:tr w:rsidR="00DC1B08" w:rsidRPr="00D922B6" w14:paraId="27E4A6DA"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1BBE778B" w14:textId="77777777" w:rsidR="00375A9A" w:rsidRPr="00D922B6" w:rsidRDefault="00375A9A" w:rsidP="00375A9A">
            <w:pPr>
              <w:pStyle w:val="Other0"/>
              <w:ind w:left="75" w:right="60"/>
              <w:rPr>
                <w:rFonts w:ascii="Tahoma" w:hAnsi="Tahoma" w:cs="Tahoma"/>
                <w:color w:val="002060"/>
                <w:lang w:val="ro-RO"/>
              </w:rPr>
            </w:pPr>
            <w:r w:rsidRPr="00D922B6">
              <w:rPr>
                <w:rFonts w:ascii="Tahoma" w:hAnsi="Tahoma" w:cs="Tahoma"/>
                <w:color w:val="002060"/>
                <w:lang w:val="ro-RO"/>
              </w:rPr>
              <w:t>Prevenirea și controlul poluării în aer, apă sau sol</w:t>
            </w:r>
          </w:p>
          <w:p w14:paraId="3FEEEE5B" w14:textId="7BBEEB00" w:rsidR="00375A9A" w:rsidRPr="00D922B6" w:rsidRDefault="005F3F8F" w:rsidP="00375A9A">
            <w:pPr>
              <w:pStyle w:val="Other0"/>
              <w:ind w:left="75" w:right="134"/>
              <w:rPr>
                <w:rFonts w:ascii="Tahoma" w:hAnsi="Tahoma" w:cs="Tahoma"/>
                <w:i/>
                <w:iCs/>
                <w:color w:val="002060"/>
                <w:lang w:val="ro-RO"/>
              </w:rPr>
            </w:pPr>
            <w:r w:rsidRPr="00D922B6">
              <w:rPr>
                <w:rFonts w:ascii="Tahoma" w:hAnsi="Tahoma" w:cs="Tahoma"/>
                <w:color w:val="002060"/>
                <w:highlight w:val="lightGray"/>
                <w:lang w:val="ro-RO"/>
              </w:rPr>
              <w:t>Prin activitățile de</w:t>
            </w:r>
            <w:r w:rsidR="003B6451">
              <w:rPr>
                <w:rFonts w:ascii="Tahoma" w:hAnsi="Tahoma" w:cs="Tahoma"/>
                <w:color w:val="002060"/>
                <w:highlight w:val="lightGray"/>
                <w:lang w:val="ro-RO"/>
              </w:rPr>
              <w:t>rulate se va urmări limitarea poluării</w:t>
            </w:r>
            <w:r w:rsidRPr="00D922B6">
              <w:rPr>
                <w:rFonts w:ascii="Tahoma" w:hAnsi="Tahoma" w:cs="Tahoma"/>
                <w:color w:val="002060"/>
                <w:highlight w:val="lightGray"/>
                <w:lang w:val="ro-RO"/>
              </w:rPr>
              <w:t>, astfel încât să</w:t>
            </w:r>
            <w:r w:rsidR="003B6451">
              <w:rPr>
                <w:rFonts w:ascii="Tahoma" w:hAnsi="Tahoma" w:cs="Tahoma"/>
                <w:color w:val="002060"/>
                <w:highlight w:val="lightGray"/>
                <w:lang w:val="ro-RO"/>
              </w:rPr>
              <w:t xml:space="preserve"> se</w:t>
            </w:r>
            <w:r w:rsidRPr="00D922B6">
              <w:rPr>
                <w:rFonts w:ascii="Tahoma" w:hAnsi="Tahoma" w:cs="Tahoma"/>
                <w:color w:val="002060"/>
                <w:highlight w:val="lightGray"/>
                <w:lang w:val="ro-RO"/>
              </w:rPr>
              <w:t xml:space="preserve"> contribuie la diminuarea efectelor negative ale poluării.</w:t>
            </w:r>
          </w:p>
        </w:tc>
        <w:tc>
          <w:tcPr>
            <w:tcW w:w="434" w:type="dxa"/>
            <w:tcBorders>
              <w:top w:val="single" w:sz="4" w:space="0" w:color="auto"/>
              <w:left w:val="single" w:sz="4" w:space="0" w:color="auto"/>
              <w:bottom w:val="single" w:sz="4" w:space="0" w:color="auto"/>
            </w:tcBorders>
            <w:shd w:val="clear" w:color="auto" w:fill="FFFFFF"/>
          </w:tcPr>
          <w:p w14:paraId="4C3AF1B3" w14:textId="77777777" w:rsidR="00375A9A" w:rsidRPr="00D922B6" w:rsidRDefault="00375A9A" w:rsidP="004A19BB">
            <w:pPr>
              <w:ind w:left="0"/>
              <w:rPr>
                <w:rFonts w:ascii="Tahoma" w:hAnsi="Tahoma" w:cs="Tahoma"/>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0C57354D" w14:textId="239B55C6" w:rsidR="00375A9A" w:rsidRPr="00D922B6" w:rsidRDefault="00576F8E" w:rsidP="004A19BB">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58C56610"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08A47336" w14:textId="69ADD579" w:rsidR="00375A9A" w:rsidRPr="00D922B6" w:rsidRDefault="00FF6D42" w:rsidP="00FF6D42">
            <w:pPr>
              <w:pStyle w:val="Other0"/>
              <w:rPr>
                <w:rFonts w:ascii="Tahoma" w:hAnsi="Tahoma" w:cs="Tahoma"/>
                <w:i/>
                <w:iCs/>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 xml:space="preserve">Investiția 7 </w:t>
            </w:r>
            <w:r w:rsidRPr="00D922B6">
              <w:rPr>
                <w:rFonts w:ascii="Tahoma" w:hAnsi="Tahoma" w:cs="Tahoma"/>
                <w:i/>
                <w:iCs/>
                <w:color w:val="002060"/>
                <w:highlight w:val="lightGray"/>
                <w:lang w:val="ro-RO"/>
              </w:rPr>
              <w:t xml:space="preserve">nu are impact asupra </w:t>
            </w:r>
            <w:r w:rsidR="00360554" w:rsidRPr="00D922B6">
              <w:rPr>
                <w:rFonts w:ascii="Tahoma" w:hAnsi="Tahoma" w:cs="Tahoma"/>
                <w:i/>
                <w:iCs/>
                <w:color w:val="002060"/>
                <w:highlight w:val="lightGray"/>
                <w:lang w:val="ro-RO"/>
              </w:rPr>
              <w:t>prevenirii și controlului poluării în aer, apă sau sol</w:t>
            </w:r>
            <w:r w:rsidRPr="00D922B6">
              <w:rPr>
                <w:rFonts w:ascii="Tahoma" w:hAnsi="Tahoma" w:cs="Tahoma"/>
                <w:i/>
                <w:iCs/>
                <w:color w:val="002060"/>
                <w:highlight w:val="lightGray"/>
                <w:lang w:val="ro-RO"/>
              </w:rPr>
              <w:t>.]</w:t>
            </w:r>
          </w:p>
        </w:tc>
      </w:tr>
      <w:tr w:rsidR="00DC1B08" w:rsidRPr="00D922B6" w14:paraId="7BC4B75F"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09E1B092" w14:textId="77777777" w:rsidR="00375A9A" w:rsidRPr="00D922B6" w:rsidRDefault="00375A9A" w:rsidP="004A19BB">
            <w:pPr>
              <w:pStyle w:val="Other0"/>
              <w:ind w:left="75" w:right="60"/>
              <w:rPr>
                <w:rFonts w:ascii="Tahoma" w:hAnsi="Tahoma" w:cs="Tahoma"/>
                <w:color w:val="002060"/>
                <w:lang w:val="ro-RO"/>
              </w:rPr>
            </w:pPr>
            <w:r w:rsidRPr="00D922B6">
              <w:rPr>
                <w:rFonts w:ascii="Tahoma" w:hAnsi="Tahoma" w:cs="Tahoma"/>
                <w:color w:val="002060"/>
                <w:lang w:val="ro-RO"/>
              </w:rPr>
              <w:t>Protecția și restaurarea biodiversității și a ecosistemelor</w:t>
            </w:r>
          </w:p>
          <w:p w14:paraId="323F8D6F" w14:textId="42F7FAC5" w:rsidR="00375A9A" w:rsidRPr="00D922B6" w:rsidRDefault="005F3F8F" w:rsidP="004A19BB">
            <w:pPr>
              <w:pStyle w:val="Other0"/>
              <w:ind w:left="75" w:right="150"/>
              <w:rPr>
                <w:rFonts w:ascii="Tahoma" w:hAnsi="Tahoma" w:cs="Tahoma"/>
                <w:i/>
                <w:iCs/>
                <w:color w:val="002060"/>
                <w:lang w:val="ro-RO"/>
              </w:rPr>
            </w:pPr>
            <w:r w:rsidRPr="003B6451">
              <w:rPr>
                <w:rFonts w:ascii="Tahoma" w:hAnsi="Tahoma" w:cs="Tahoma"/>
                <w:color w:val="002060"/>
                <w:highlight w:val="lightGray"/>
                <w:lang w:val="ro-RO"/>
              </w:rPr>
              <w:t>Investițiile nu au impact asupra ariilor protejate ori asupra biodiversității.</w:t>
            </w:r>
          </w:p>
        </w:tc>
        <w:tc>
          <w:tcPr>
            <w:tcW w:w="434" w:type="dxa"/>
            <w:tcBorders>
              <w:top w:val="single" w:sz="4" w:space="0" w:color="auto"/>
              <w:left w:val="single" w:sz="4" w:space="0" w:color="auto"/>
              <w:bottom w:val="single" w:sz="4" w:space="0" w:color="auto"/>
            </w:tcBorders>
            <w:shd w:val="clear" w:color="auto" w:fill="FFFFFF"/>
          </w:tcPr>
          <w:p w14:paraId="4B219E3C" w14:textId="77777777" w:rsidR="00375A9A" w:rsidRPr="00D922B6" w:rsidRDefault="00375A9A" w:rsidP="004A19BB">
            <w:pPr>
              <w:ind w:left="0"/>
              <w:rPr>
                <w:rFonts w:ascii="Tahoma" w:hAnsi="Tahoma" w:cs="Tahoma"/>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63C04580" w14:textId="193642A8" w:rsidR="00375A9A" w:rsidRPr="00D922B6" w:rsidRDefault="00576F8E" w:rsidP="004A19BB">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3C2113AB"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62373A4E" w14:textId="55583CF6" w:rsidR="00375A9A" w:rsidRPr="00D922B6" w:rsidRDefault="00FF6D42" w:rsidP="00FF6D42">
            <w:pPr>
              <w:pStyle w:val="Other0"/>
              <w:rPr>
                <w:rFonts w:ascii="Tahoma" w:hAnsi="Tahoma" w:cs="Tahoma"/>
                <w:i/>
                <w:iCs/>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nu are impact asupra </w:t>
            </w:r>
            <w:r w:rsidR="00360554" w:rsidRPr="00D922B6">
              <w:rPr>
                <w:rFonts w:ascii="Tahoma" w:hAnsi="Tahoma" w:cs="Tahoma"/>
                <w:i/>
                <w:iCs/>
                <w:color w:val="002060"/>
                <w:highlight w:val="lightGray"/>
                <w:lang w:val="ro-RO"/>
              </w:rPr>
              <w:t>protecției și restaurării biodiversității și a ecosistemelor</w:t>
            </w:r>
            <w:r w:rsidRPr="00D922B6">
              <w:rPr>
                <w:rFonts w:ascii="Tahoma" w:hAnsi="Tahoma" w:cs="Tahoma"/>
                <w:i/>
                <w:iCs/>
                <w:color w:val="002060"/>
                <w:highlight w:val="lightGray"/>
                <w:lang w:val="ro-RO"/>
              </w:rPr>
              <w:t>.]</w:t>
            </w:r>
          </w:p>
        </w:tc>
      </w:tr>
    </w:tbl>
    <w:p w14:paraId="7677FC18" w14:textId="77777777" w:rsidR="003945A3" w:rsidRPr="00D922B6" w:rsidRDefault="003945A3" w:rsidP="00D3311A">
      <w:pPr>
        <w:pStyle w:val="Default"/>
        <w:rPr>
          <w:rFonts w:ascii="Tahoma" w:hAnsi="Tahoma" w:cs="Tahoma"/>
          <w:b/>
          <w:bCs/>
          <w:color w:val="002060"/>
          <w:sz w:val="20"/>
          <w:szCs w:val="20"/>
        </w:rPr>
      </w:pPr>
    </w:p>
    <w:p w14:paraId="5A1211AC" w14:textId="55BF6C41" w:rsidR="00D922B6" w:rsidRPr="00D922B6" w:rsidRDefault="00D922B6">
      <w:pPr>
        <w:rPr>
          <w:rFonts w:ascii="Tahoma" w:hAnsi="Tahoma" w:cs="Tahoma"/>
          <w:b/>
          <w:bCs/>
          <w:color w:val="002060"/>
          <w:lang w:val="ro-RO" w:eastAsia="ro-RO"/>
        </w:rPr>
      </w:pPr>
      <w:r w:rsidRPr="00D922B6">
        <w:rPr>
          <w:rFonts w:ascii="Tahoma" w:hAnsi="Tahoma" w:cs="Tahoma"/>
          <w:b/>
          <w:bCs/>
          <w:color w:val="002060"/>
          <w:lang w:val="ro-RO"/>
        </w:rPr>
        <w:br w:type="page"/>
      </w:r>
    </w:p>
    <w:p w14:paraId="2BA8D6E7" w14:textId="77777777" w:rsidR="005F3F8F" w:rsidRPr="00D922B6" w:rsidRDefault="005F3F8F" w:rsidP="00D3311A">
      <w:pPr>
        <w:pStyle w:val="Default"/>
        <w:rPr>
          <w:rFonts w:ascii="Tahoma" w:hAnsi="Tahoma" w:cs="Tahoma"/>
          <w:b/>
          <w:bCs/>
          <w:color w:val="002060"/>
          <w:sz w:val="20"/>
          <w:szCs w:val="20"/>
        </w:rPr>
      </w:pPr>
    </w:p>
    <w:p w14:paraId="17BC4CAF" w14:textId="77777777" w:rsidR="00B350BA" w:rsidRPr="00D922B6" w:rsidRDefault="00B350BA" w:rsidP="00D3311A">
      <w:pPr>
        <w:pStyle w:val="Default"/>
        <w:rPr>
          <w:rFonts w:ascii="Tahoma" w:hAnsi="Tahoma" w:cs="Tahoma"/>
          <w:color w:val="002060"/>
          <w:sz w:val="20"/>
          <w:szCs w:val="20"/>
        </w:rPr>
      </w:pPr>
      <w:r w:rsidRPr="00D922B6">
        <w:rPr>
          <w:rFonts w:ascii="Tahoma" w:hAnsi="Tahoma" w:cs="Tahoma"/>
          <w:b/>
          <w:bCs/>
          <w:i/>
          <w:iCs/>
          <w:color w:val="002060"/>
          <w:sz w:val="20"/>
          <w:szCs w:val="20"/>
        </w:rPr>
        <w:t xml:space="preserve">Partea 2 a listei de verificare – </w:t>
      </w:r>
    </w:p>
    <w:p w14:paraId="2DD68B99" w14:textId="4D7F20C4" w:rsidR="00B350BA" w:rsidRPr="00D922B6" w:rsidRDefault="00B350BA" w:rsidP="00D3311A">
      <w:pPr>
        <w:pStyle w:val="Default"/>
        <w:shd w:val="clear" w:color="auto" w:fill="D9D9D9" w:themeFill="background1" w:themeFillShade="D9"/>
        <w:jc w:val="both"/>
        <w:rPr>
          <w:rFonts w:ascii="Tahoma" w:hAnsi="Tahoma" w:cs="Tahoma"/>
          <w:color w:val="002060"/>
          <w:sz w:val="20"/>
          <w:szCs w:val="20"/>
        </w:rPr>
      </w:pPr>
      <w:r w:rsidRPr="00D922B6">
        <w:rPr>
          <w:rFonts w:ascii="Tahoma" w:hAnsi="Tahoma" w:cs="Tahoma"/>
          <w:i/>
          <w:iCs/>
          <w:color w:val="002060"/>
          <w:sz w:val="20"/>
          <w:szCs w:val="20"/>
        </w:rPr>
        <w:t xml:space="preserve">[Solicitantul de finanțare trebuie să furnizeze o </w:t>
      </w:r>
      <w:r w:rsidRPr="00D922B6">
        <w:rPr>
          <w:rFonts w:ascii="Tahoma" w:hAnsi="Tahoma" w:cs="Tahoma"/>
          <w:b/>
          <w:bCs/>
          <w:i/>
          <w:iCs/>
          <w:color w:val="002060"/>
          <w:sz w:val="20"/>
          <w:szCs w:val="20"/>
        </w:rPr>
        <w:t xml:space="preserve">evaluare de fond </w:t>
      </w:r>
      <w:r w:rsidRPr="00D922B6">
        <w:rPr>
          <w:rFonts w:ascii="Tahoma" w:hAnsi="Tahoma" w:cs="Tahoma"/>
          <w:i/>
          <w:iCs/>
          <w:color w:val="002060"/>
          <w:sz w:val="20"/>
          <w:szCs w:val="20"/>
        </w:rPr>
        <w:t xml:space="preserve">a proiectului/ofertei conform principiului DNSH, în cazul obiectivelor de mediu care necesită efectuarea acestei evaluări. </w:t>
      </w:r>
    </w:p>
    <w:p w14:paraId="1AB64500" w14:textId="71695556" w:rsidR="00B350BA" w:rsidRPr="00D922B6" w:rsidRDefault="00B350BA" w:rsidP="00D3311A">
      <w:pPr>
        <w:pStyle w:val="Default"/>
        <w:shd w:val="clear" w:color="auto" w:fill="D9D9D9" w:themeFill="background1" w:themeFillShade="D9"/>
        <w:jc w:val="both"/>
        <w:rPr>
          <w:rFonts w:ascii="Tahoma" w:hAnsi="Tahoma" w:cs="Tahoma"/>
          <w:i/>
          <w:iCs/>
          <w:color w:val="002060"/>
          <w:sz w:val="20"/>
          <w:szCs w:val="20"/>
        </w:rPr>
      </w:pPr>
      <w:r w:rsidRPr="00D922B6">
        <w:rPr>
          <w:rFonts w:ascii="Tahoma" w:hAnsi="Tahoma" w:cs="Tahoma"/>
          <w:i/>
          <w:iCs/>
          <w:color w:val="002060"/>
          <w:sz w:val="20"/>
          <w:szCs w:val="20"/>
        </w:rPr>
        <w:t xml:space="preserve">Astfel, solicitantul va răspunde la întrebările de mai jos, pentru acele obiective de mediu identificate în partea 1 ca necesitând o evaluare de fond, </w:t>
      </w:r>
      <w:r w:rsidR="009A0E20" w:rsidRPr="00D922B6">
        <w:rPr>
          <w:rFonts w:ascii="Tahoma" w:hAnsi="Tahoma" w:cs="Tahoma"/>
          <w:i/>
          <w:iCs/>
          <w:color w:val="002060"/>
          <w:sz w:val="20"/>
          <w:szCs w:val="20"/>
        </w:rPr>
        <w:t>ținând</w:t>
      </w:r>
      <w:r w:rsidRPr="00D922B6">
        <w:rPr>
          <w:rFonts w:ascii="Tahoma" w:hAnsi="Tahoma" w:cs="Tahoma"/>
          <w:i/>
          <w:iCs/>
          <w:color w:val="002060"/>
          <w:sz w:val="20"/>
          <w:szCs w:val="20"/>
        </w:rPr>
        <w:t xml:space="preserve"> seama de </w:t>
      </w:r>
      <w:r w:rsidR="009A0E20" w:rsidRPr="00D922B6">
        <w:rPr>
          <w:rFonts w:ascii="Tahoma" w:hAnsi="Tahoma" w:cs="Tahoma"/>
          <w:b/>
          <w:bCs/>
          <w:i/>
          <w:iCs/>
          <w:color w:val="002060"/>
          <w:sz w:val="20"/>
          <w:szCs w:val="20"/>
        </w:rPr>
        <w:t>cerințele</w:t>
      </w:r>
      <w:r w:rsidRPr="00D922B6">
        <w:rPr>
          <w:rFonts w:ascii="Tahoma" w:hAnsi="Tahoma" w:cs="Tahoma"/>
          <w:b/>
          <w:bCs/>
          <w:i/>
          <w:iCs/>
          <w:color w:val="002060"/>
          <w:sz w:val="20"/>
          <w:szCs w:val="20"/>
        </w:rPr>
        <w:t xml:space="preserve"> de examinare </w:t>
      </w:r>
      <w:r w:rsidRPr="00D922B6">
        <w:rPr>
          <w:rFonts w:ascii="Tahoma" w:hAnsi="Tahoma" w:cs="Tahoma"/>
          <w:i/>
          <w:iCs/>
          <w:color w:val="002060"/>
          <w:sz w:val="20"/>
          <w:szCs w:val="20"/>
        </w:rPr>
        <w:t xml:space="preserve">prevăzute în coloana privind </w:t>
      </w:r>
      <w:r w:rsidRPr="00D922B6">
        <w:rPr>
          <w:rFonts w:ascii="Tahoma" w:hAnsi="Tahoma" w:cs="Tahoma"/>
          <w:b/>
          <w:bCs/>
          <w:i/>
          <w:iCs/>
          <w:color w:val="002060"/>
          <w:sz w:val="20"/>
          <w:szCs w:val="20"/>
        </w:rPr>
        <w:t>evaluarea de fond</w:t>
      </w:r>
      <w:r w:rsidRPr="00D922B6">
        <w:rPr>
          <w:rFonts w:ascii="Tahoma" w:hAnsi="Tahoma" w:cs="Tahoma"/>
          <w:i/>
          <w:iCs/>
          <w:color w:val="002060"/>
          <w:sz w:val="20"/>
          <w:szCs w:val="20"/>
        </w:rPr>
        <w:t xml:space="preserve">, de mai jos, făcând totodată referire la </w:t>
      </w:r>
      <w:r w:rsidR="009A0E20" w:rsidRPr="00D922B6">
        <w:rPr>
          <w:rFonts w:ascii="Tahoma" w:hAnsi="Tahoma" w:cs="Tahoma"/>
          <w:i/>
          <w:iCs/>
          <w:color w:val="002060"/>
          <w:sz w:val="20"/>
          <w:szCs w:val="20"/>
        </w:rPr>
        <w:t>documentația</w:t>
      </w:r>
      <w:r w:rsidRPr="00D922B6">
        <w:rPr>
          <w:rFonts w:ascii="Tahoma" w:hAnsi="Tahoma" w:cs="Tahoma"/>
          <w:i/>
          <w:iCs/>
          <w:color w:val="002060"/>
          <w:sz w:val="20"/>
          <w:szCs w:val="20"/>
        </w:rPr>
        <w:t xml:space="preserve"> tehnico-economică, avizele </w:t>
      </w:r>
      <w:r w:rsidR="009A0E20" w:rsidRPr="00D922B6">
        <w:rPr>
          <w:rFonts w:ascii="Tahoma" w:hAnsi="Tahoma" w:cs="Tahoma"/>
          <w:i/>
          <w:iCs/>
          <w:color w:val="002060"/>
          <w:sz w:val="20"/>
          <w:szCs w:val="20"/>
        </w:rPr>
        <w:t>și</w:t>
      </w:r>
      <w:r w:rsidRPr="00D922B6">
        <w:rPr>
          <w:rFonts w:ascii="Tahoma" w:hAnsi="Tahoma" w:cs="Tahoma"/>
          <w:i/>
          <w:iCs/>
          <w:color w:val="002060"/>
          <w:sz w:val="20"/>
          <w:szCs w:val="20"/>
        </w:rPr>
        <w:t xml:space="preserve"> acordurile </w:t>
      </w:r>
      <w:r w:rsidR="009A0E20" w:rsidRPr="00D922B6">
        <w:rPr>
          <w:rFonts w:ascii="Tahoma" w:hAnsi="Tahoma" w:cs="Tahoma"/>
          <w:i/>
          <w:iCs/>
          <w:color w:val="002060"/>
          <w:sz w:val="20"/>
          <w:szCs w:val="20"/>
        </w:rPr>
        <w:t>obținute</w:t>
      </w:r>
      <w:r w:rsidRPr="00D922B6">
        <w:rPr>
          <w:rFonts w:ascii="Tahoma" w:hAnsi="Tahoma" w:cs="Tahoma"/>
          <w:i/>
          <w:iCs/>
          <w:color w:val="002060"/>
          <w:sz w:val="20"/>
          <w:szCs w:val="20"/>
        </w:rPr>
        <w:t xml:space="preserve">/care vor fi </w:t>
      </w:r>
      <w:r w:rsidR="009A0E20" w:rsidRPr="00D922B6">
        <w:rPr>
          <w:rFonts w:ascii="Tahoma" w:hAnsi="Tahoma" w:cs="Tahoma"/>
          <w:i/>
          <w:iCs/>
          <w:color w:val="002060"/>
          <w:sz w:val="20"/>
          <w:szCs w:val="20"/>
        </w:rPr>
        <w:t>obținute</w:t>
      </w:r>
      <w:r w:rsidRPr="00D922B6">
        <w:rPr>
          <w:rFonts w:ascii="Tahoma" w:hAnsi="Tahoma" w:cs="Tahoma"/>
          <w:i/>
          <w:iCs/>
          <w:color w:val="002060"/>
          <w:sz w:val="20"/>
          <w:szCs w:val="20"/>
        </w:rPr>
        <w:t xml:space="preserve"> pentru proiectul/oferta depusă.]</w:t>
      </w:r>
    </w:p>
    <w:p w14:paraId="6042E7D6" w14:textId="77777777" w:rsidR="008B38A6" w:rsidRPr="00D922B6" w:rsidRDefault="008B38A6" w:rsidP="00D3311A">
      <w:pPr>
        <w:pStyle w:val="Default"/>
        <w:rPr>
          <w:rFonts w:ascii="Tahoma" w:hAnsi="Tahoma" w:cs="Tahoma"/>
          <w:b/>
          <w:bCs/>
          <w:color w:val="002060"/>
          <w:sz w:val="20"/>
          <w:szCs w:val="20"/>
        </w:rPr>
      </w:pPr>
    </w:p>
    <w:tbl>
      <w:tblPr>
        <w:tblW w:w="0" w:type="auto"/>
        <w:tblCellMar>
          <w:left w:w="10" w:type="dxa"/>
          <w:right w:w="10" w:type="dxa"/>
        </w:tblCellMar>
        <w:tblLook w:val="04A0" w:firstRow="1" w:lastRow="0" w:firstColumn="1" w:lastColumn="0" w:noHBand="0" w:noVBand="1"/>
      </w:tblPr>
      <w:tblGrid>
        <w:gridCol w:w="6925"/>
        <w:gridCol w:w="434"/>
        <w:gridCol w:w="466"/>
        <w:gridCol w:w="7063"/>
      </w:tblGrid>
      <w:tr w:rsidR="00DC1B08" w:rsidRPr="00D922B6" w14:paraId="796093B3" w14:textId="77777777" w:rsidTr="00D922B6">
        <w:trPr>
          <w:trHeight w:val="20"/>
        </w:trPr>
        <w:tc>
          <w:tcPr>
            <w:tcW w:w="6925" w:type="dxa"/>
            <w:tcBorders>
              <w:top w:val="single" w:sz="4" w:space="0" w:color="auto"/>
              <w:left w:val="single" w:sz="4" w:space="0" w:color="auto"/>
            </w:tcBorders>
            <w:shd w:val="clear" w:color="auto" w:fill="FFFFFF"/>
          </w:tcPr>
          <w:p w14:paraId="27AD1AE3" w14:textId="6B4FED8D" w:rsidR="00C50196" w:rsidRPr="00D922B6" w:rsidRDefault="00C50196" w:rsidP="00375A9A">
            <w:pPr>
              <w:pStyle w:val="Other0"/>
              <w:ind w:left="128"/>
              <w:rPr>
                <w:rFonts w:ascii="Tahoma" w:hAnsi="Tahoma" w:cs="Tahoma"/>
                <w:color w:val="002060"/>
                <w:lang w:val="ro-RO"/>
              </w:rPr>
            </w:pPr>
            <w:r w:rsidRPr="00D922B6">
              <w:rPr>
                <w:rFonts w:ascii="Tahoma" w:hAnsi="Tahoma" w:cs="Tahoma"/>
                <w:i/>
                <w:iCs/>
                <w:color w:val="002060"/>
                <w:lang w:val="ro-RO"/>
              </w:rPr>
              <w:t>Întrebări</w:t>
            </w:r>
          </w:p>
        </w:tc>
        <w:tc>
          <w:tcPr>
            <w:tcW w:w="434" w:type="dxa"/>
            <w:tcBorders>
              <w:top w:val="single" w:sz="4" w:space="0" w:color="auto"/>
              <w:left w:val="single" w:sz="4" w:space="0" w:color="auto"/>
            </w:tcBorders>
            <w:shd w:val="clear" w:color="auto" w:fill="FFFFFF"/>
          </w:tcPr>
          <w:p w14:paraId="36ED2F43" w14:textId="77777777" w:rsidR="00C50196" w:rsidRPr="00D922B6" w:rsidRDefault="00C50196" w:rsidP="004A19BB">
            <w:pPr>
              <w:pStyle w:val="Other0"/>
              <w:rPr>
                <w:rFonts w:ascii="Tahoma" w:hAnsi="Tahoma" w:cs="Tahoma"/>
                <w:color w:val="002060"/>
                <w:lang w:val="ro-RO"/>
              </w:rPr>
            </w:pPr>
            <w:r w:rsidRPr="00D922B6">
              <w:rPr>
                <w:rFonts w:ascii="Tahoma" w:hAnsi="Tahoma" w:cs="Tahoma"/>
                <w:i/>
                <w:iCs/>
                <w:color w:val="002060"/>
                <w:lang w:val="ro-RO"/>
              </w:rPr>
              <w:t>DA</w:t>
            </w:r>
          </w:p>
        </w:tc>
        <w:tc>
          <w:tcPr>
            <w:tcW w:w="466" w:type="dxa"/>
            <w:tcBorders>
              <w:top w:val="single" w:sz="4" w:space="0" w:color="auto"/>
              <w:left w:val="single" w:sz="4" w:space="0" w:color="auto"/>
            </w:tcBorders>
            <w:shd w:val="clear" w:color="auto" w:fill="FFFFFF"/>
          </w:tcPr>
          <w:p w14:paraId="443AEB0A" w14:textId="77777777" w:rsidR="00C50196" w:rsidRPr="00D922B6" w:rsidRDefault="00C50196" w:rsidP="004A19BB">
            <w:pPr>
              <w:pStyle w:val="Other0"/>
              <w:rPr>
                <w:rFonts w:ascii="Tahoma" w:hAnsi="Tahoma" w:cs="Tahoma"/>
                <w:color w:val="002060"/>
                <w:lang w:val="ro-RO"/>
              </w:rPr>
            </w:pPr>
            <w:r w:rsidRPr="00D922B6">
              <w:rPr>
                <w:rFonts w:ascii="Tahoma" w:hAnsi="Tahoma" w:cs="Tahoma"/>
                <w:i/>
                <w:iCs/>
                <w:color w:val="002060"/>
                <w:lang w:val="ro-RO"/>
              </w:rPr>
              <w:t>NU</w:t>
            </w:r>
          </w:p>
        </w:tc>
        <w:tc>
          <w:tcPr>
            <w:tcW w:w="7063" w:type="dxa"/>
            <w:tcBorders>
              <w:top w:val="single" w:sz="4" w:space="0" w:color="auto"/>
              <w:left w:val="single" w:sz="4" w:space="0" w:color="auto"/>
              <w:right w:val="single" w:sz="4" w:space="0" w:color="auto"/>
            </w:tcBorders>
            <w:shd w:val="clear" w:color="auto" w:fill="FFFFFF"/>
          </w:tcPr>
          <w:p w14:paraId="2357C656" w14:textId="77777777" w:rsidR="00C50196" w:rsidRPr="00D922B6" w:rsidRDefault="00C50196" w:rsidP="004A19BB">
            <w:pPr>
              <w:pStyle w:val="Other0"/>
              <w:rPr>
                <w:rFonts w:ascii="Tahoma" w:hAnsi="Tahoma" w:cs="Tahoma"/>
                <w:color w:val="002060"/>
                <w:lang w:val="ro-RO"/>
              </w:rPr>
            </w:pPr>
            <w:r w:rsidRPr="00D922B6">
              <w:rPr>
                <w:rFonts w:ascii="Tahoma" w:hAnsi="Tahoma" w:cs="Tahoma"/>
                <w:i/>
                <w:iCs/>
                <w:color w:val="002060"/>
                <w:lang w:val="ro-RO"/>
              </w:rPr>
              <w:t>Justificare</w:t>
            </w:r>
          </w:p>
        </w:tc>
      </w:tr>
      <w:tr w:rsidR="00DC1B08" w:rsidRPr="00D922B6" w14:paraId="3B254BD8"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090F3EA7" w14:textId="77777777" w:rsidR="00C50196" w:rsidRPr="00D922B6" w:rsidRDefault="00C50196" w:rsidP="00375A9A">
            <w:pPr>
              <w:pStyle w:val="Other0"/>
              <w:ind w:left="75"/>
              <w:rPr>
                <w:rFonts w:ascii="Tahoma" w:hAnsi="Tahoma" w:cs="Tahoma"/>
                <w:color w:val="002060"/>
                <w:lang w:val="ro-RO"/>
              </w:rPr>
            </w:pPr>
            <w:r w:rsidRPr="00D922B6">
              <w:rPr>
                <w:rFonts w:ascii="Tahoma" w:hAnsi="Tahoma" w:cs="Tahoma"/>
                <w:color w:val="002060"/>
                <w:lang w:val="ro-RO"/>
              </w:rPr>
              <w:t>Atenuarea schimbărilor climatice</w:t>
            </w:r>
          </w:p>
          <w:p w14:paraId="185055B8" w14:textId="77777777" w:rsidR="00C50196" w:rsidRPr="00D922B6" w:rsidRDefault="00C50196" w:rsidP="00375A9A">
            <w:pPr>
              <w:pStyle w:val="Other0"/>
              <w:ind w:left="75" w:right="150"/>
              <w:rPr>
                <w:rFonts w:ascii="Tahoma" w:hAnsi="Tahoma" w:cs="Tahoma"/>
                <w:i/>
                <w:iCs/>
                <w:color w:val="002060"/>
                <w:lang w:val="ro-RO"/>
              </w:rPr>
            </w:pPr>
            <w:r w:rsidRPr="00D922B6">
              <w:rPr>
                <w:rFonts w:ascii="Tahoma" w:hAnsi="Tahoma" w:cs="Tahoma"/>
                <w:i/>
                <w:iCs/>
                <w:color w:val="002060"/>
                <w:lang w:val="ro-RO"/>
              </w:rPr>
              <w:t>Se așteaptă ca măsura să conducă la emisii semnificative de GES?</w:t>
            </w:r>
          </w:p>
          <w:p w14:paraId="60923F38" w14:textId="04177C98" w:rsidR="005F3F8F" w:rsidRPr="00D922B6" w:rsidRDefault="005F3F8F" w:rsidP="003B6451">
            <w:pPr>
              <w:pStyle w:val="Other0"/>
              <w:ind w:left="75"/>
              <w:rPr>
                <w:rFonts w:ascii="Tahoma" w:hAnsi="Tahoma" w:cs="Tahoma"/>
                <w:color w:val="002060"/>
                <w:highlight w:val="lightGray"/>
                <w:lang w:val="ro-RO"/>
              </w:rPr>
            </w:pPr>
            <w:r w:rsidRPr="00D922B6">
              <w:rPr>
                <w:rFonts w:ascii="Tahoma" w:hAnsi="Tahoma" w:cs="Tahoma"/>
                <w:color w:val="002060"/>
                <w:highlight w:val="lightGray"/>
                <w:lang w:val="ro-RO"/>
              </w:rPr>
              <w:t xml:space="preserve">Schema de finanțare dedicată </w:t>
            </w:r>
            <w:r w:rsidR="003B6451">
              <w:rPr>
                <w:rFonts w:ascii="Tahoma" w:hAnsi="Tahoma" w:cs="Tahoma"/>
                <w:color w:val="002060"/>
                <w:highlight w:val="lightGray"/>
                <w:lang w:val="ro-RO"/>
              </w:rPr>
              <w:t xml:space="preserve">are </w:t>
            </w:r>
            <w:r w:rsidRPr="00D922B6">
              <w:rPr>
                <w:rFonts w:ascii="Tahoma" w:hAnsi="Tahoma" w:cs="Tahoma"/>
                <w:color w:val="002060"/>
                <w:highlight w:val="lightGray"/>
                <w:lang w:val="ro-RO"/>
              </w:rPr>
              <w:t>în vedere activități</w:t>
            </w:r>
            <w:r w:rsidR="003B6451">
              <w:rPr>
                <w:rFonts w:ascii="Tahoma" w:hAnsi="Tahoma" w:cs="Tahoma"/>
                <w:color w:val="002060"/>
                <w:highlight w:val="lightGray"/>
                <w:lang w:val="ro-RO"/>
              </w:rPr>
              <w:t xml:space="preserve"> privind i</w:t>
            </w:r>
            <w:r w:rsidRPr="00D922B6">
              <w:rPr>
                <w:rFonts w:ascii="Tahoma" w:hAnsi="Tahoma" w:cs="Tahoma"/>
                <w:color w:val="002060"/>
                <w:highlight w:val="lightGray"/>
                <w:lang w:val="ro-RO"/>
              </w:rPr>
              <w:t xml:space="preserve">nstruirea și perfecționarea profesională a cadrelor didactice de specialitate din cadrul celor </w:t>
            </w:r>
            <w:r w:rsidR="003B6451">
              <w:rPr>
                <w:rFonts w:ascii="Tahoma" w:hAnsi="Tahoma" w:cs="Tahoma"/>
                <w:color w:val="002060"/>
                <w:highlight w:val="lightGray"/>
                <w:lang w:val="ro-RO"/>
              </w:rPr>
              <w:t>liceelor agricole.</w:t>
            </w:r>
          </w:p>
          <w:p w14:paraId="28E353A0" w14:textId="58AA0C97" w:rsidR="00C50196" w:rsidRPr="00D922B6" w:rsidRDefault="005F3F8F" w:rsidP="005F3F8F">
            <w:pPr>
              <w:pStyle w:val="Other0"/>
              <w:ind w:left="75" w:right="134"/>
              <w:rPr>
                <w:rFonts w:ascii="Tahoma" w:hAnsi="Tahoma" w:cs="Tahoma"/>
                <w:color w:val="002060"/>
                <w:lang w:val="ro-RO"/>
              </w:rPr>
            </w:pPr>
            <w:r w:rsidRPr="00D922B6">
              <w:rPr>
                <w:rFonts w:ascii="Tahoma" w:hAnsi="Tahoma" w:cs="Tahoma"/>
                <w:color w:val="002060"/>
                <w:highlight w:val="lightGray"/>
                <w:lang w:val="ro-RO"/>
              </w:rPr>
              <w:t>Astfel, prin tipurile de activități specifice, investițiile nu conduc la creșterea emisiilor de GHG.</w:t>
            </w:r>
          </w:p>
        </w:tc>
        <w:tc>
          <w:tcPr>
            <w:tcW w:w="434" w:type="dxa"/>
            <w:tcBorders>
              <w:top w:val="single" w:sz="4" w:space="0" w:color="auto"/>
              <w:left w:val="single" w:sz="4" w:space="0" w:color="auto"/>
              <w:bottom w:val="single" w:sz="4" w:space="0" w:color="auto"/>
            </w:tcBorders>
            <w:shd w:val="clear" w:color="auto" w:fill="FFFFFF"/>
          </w:tcPr>
          <w:p w14:paraId="340BFB7D" w14:textId="14AA9C92" w:rsidR="00C50196" w:rsidRPr="00D922B6" w:rsidRDefault="00C50196" w:rsidP="004A19BB">
            <w:pPr>
              <w:ind w:left="0"/>
              <w:rPr>
                <w:rFonts w:ascii="Tahoma" w:hAnsi="Tahoma" w:cs="Tahoma"/>
                <w:b/>
                <w:bCs/>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4ABBC67F" w14:textId="5119D1A1" w:rsidR="00C50196" w:rsidRPr="00D922B6" w:rsidRDefault="00576F8E" w:rsidP="004A19BB">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7BAD9435"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20BAD90B" w14:textId="5EDF54D9" w:rsidR="00C50196" w:rsidRPr="00D922B6" w:rsidRDefault="00FF6D42" w:rsidP="00360554">
            <w:pPr>
              <w:pStyle w:val="Other0"/>
              <w:ind w:left="4" w:right="134"/>
              <w:rPr>
                <w:rFonts w:ascii="Tahoma" w:hAnsi="Tahoma" w:cs="Tahoma"/>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Descrieți. Justificați</w:t>
            </w:r>
            <w:r w:rsidRPr="00D922B6">
              <w:rPr>
                <w:rFonts w:ascii="Tahoma" w:hAnsi="Tahoma" w:cs="Tahoma"/>
                <w:i/>
                <w:iCs/>
                <w:color w:val="002060"/>
                <w:highlight w:val="lightGray"/>
                <w:lang w:val="ro-RO"/>
              </w:rPr>
              <w:t>]</w:t>
            </w:r>
          </w:p>
        </w:tc>
      </w:tr>
    </w:tbl>
    <w:p w14:paraId="45D0FF91" w14:textId="77777777" w:rsidR="00C50196" w:rsidRPr="00D922B6" w:rsidRDefault="00C50196" w:rsidP="00D3311A">
      <w:pPr>
        <w:pStyle w:val="Default"/>
        <w:rPr>
          <w:rFonts w:ascii="Tahoma" w:hAnsi="Tahoma" w:cs="Tahoma"/>
          <w:b/>
          <w:bCs/>
          <w:color w:val="002060"/>
          <w:sz w:val="20"/>
          <w:szCs w:val="20"/>
        </w:rPr>
      </w:pPr>
    </w:p>
    <w:p w14:paraId="27A30B86" w14:textId="77777777" w:rsidR="00E953DA" w:rsidRPr="00D922B6" w:rsidRDefault="00E953DA" w:rsidP="00D3311A">
      <w:pPr>
        <w:pStyle w:val="Default"/>
        <w:rPr>
          <w:rFonts w:ascii="Tahoma" w:hAnsi="Tahoma" w:cs="Tahoma"/>
          <w:b/>
          <w:bCs/>
          <w:color w:val="002060"/>
          <w:sz w:val="20"/>
          <w:szCs w:val="20"/>
        </w:rPr>
      </w:pPr>
    </w:p>
    <w:p w14:paraId="246CEC38" w14:textId="77777777" w:rsidR="00E953DA" w:rsidRPr="00D922B6" w:rsidRDefault="00E953DA" w:rsidP="00E953DA">
      <w:pPr>
        <w:widowControl w:val="0"/>
        <w:ind w:left="0"/>
        <w:rPr>
          <w:rFonts w:ascii="Tahoma" w:hAnsi="Tahoma" w:cs="Tahoma"/>
          <w:bCs/>
          <w:color w:val="002060"/>
          <w:lang w:val="ro-RO"/>
        </w:rPr>
      </w:pPr>
      <w:r w:rsidRPr="00D922B6">
        <w:rPr>
          <w:rFonts w:ascii="Tahoma" w:hAnsi="Tahoma" w:cs="Tahoma"/>
          <w:bCs/>
          <w:color w:val="002060"/>
          <w:lang w:val="ro-RO"/>
        </w:rPr>
        <w:t>Reprezentant legal</w:t>
      </w:r>
    </w:p>
    <w:p w14:paraId="01AEDB3E" w14:textId="77777777" w:rsidR="00E953DA" w:rsidRPr="00D922B6" w:rsidRDefault="00E953DA" w:rsidP="00E953DA">
      <w:pPr>
        <w:widowControl w:val="0"/>
        <w:ind w:left="0"/>
        <w:rPr>
          <w:rFonts w:ascii="Tahoma" w:hAnsi="Tahoma" w:cs="Tahoma"/>
          <w:bCs/>
          <w:color w:val="002060"/>
          <w:lang w:val="ro-RO"/>
        </w:rPr>
      </w:pPr>
    </w:p>
    <w:p w14:paraId="2C1D8429" w14:textId="77777777" w:rsidR="00E953DA" w:rsidRPr="00D922B6" w:rsidRDefault="00E953DA" w:rsidP="00E953DA">
      <w:pPr>
        <w:ind w:left="0"/>
        <w:rPr>
          <w:rFonts w:ascii="Tahoma" w:hAnsi="Tahoma" w:cs="Tahoma"/>
          <w:color w:val="002060"/>
          <w:lang w:val="ro-RO"/>
        </w:rPr>
      </w:pPr>
      <w:r w:rsidRPr="00D922B6">
        <w:rPr>
          <w:rFonts w:ascii="Tahoma" w:hAnsi="Tahoma" w:cs="Tahoma"/>
          <w:color w:val="002060"/>
          <w:lang w:val="ro-RO"/>
        </w:rPr>
        <w:t xml:space="preserve">Prenume și Nume </w:t>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0363D9F0" w14:textId="77777777" w:rsidR="00E953DA" w:rsidRPr="00D922B6" w:rsidRDefault="00E953DA" w:rsidP="00E953DA">
      <w:pPr>
        <w:ind w:left="0"/>
        <w:rPr>
          <w:rFonts w:ascii="Tahoma" w:hAnsi="Tahoma" w:cs="Tahoma"/>
          <w:color w:val="002060"/>
          <w:lang w:val="ro-RO"/>
        </w:rPr>
      </w:pPr>
    </w:p>
    <w:p w14:paraId="28AC89C8" w14:textId="77777777" w:rsidR="00E953DA" w:rsidRPr="00D922B6" w:rsidRDefault="00E953DA" w:rsidP="00E953DA">
      <w:pPr>
        <w:ind w:left="0"/>
        <w:rPr>
          <w:rFonts w:ascii="Tahoma" w:hAnsi="Tahoma" w:cs="Tahoma"/>
          <w:color w:val="002060"/>
          <w:lang w:val="ro-RO"/>
        </w:rPr>
      </w:pPr>
      <w:r w:rsidRPr="00D922B6">
        <w:rPr>
          <w:rFonts w:ascii="Tahoma" w:hAnsi="Tahoma" w:cs="Tahoma"/>
          <w:color w:val="002060"/>
          <w:lang w:val="ro-RO"/>
        </w:rPr>
        <w:t>Funcția ocupată în organizație:</w:t>
      </w:r>
      <w:r w:rsidRPr="00D922B6">
        <w:rPr>
          <w:rFonts w:ascii="Tahoma" w:hAnsi="Tahoma" w:cs="Tahoma"/>
          <w:color w:val="002060"/>
          <w:lang w:val="ro-RO"/>
        </w:rPr>
        <w:tab/>
        <w:t>___________________</w:t>
      </w:r>
    </w:p>
    <w:p w14:paraId="7E2E7CF8" w14:textId="77777777" w:rsidR="00E953DA" w:rsidRPr="00D922B6" w:rsidRDefault="00E953DA" w:rsidP="00E953DA">
      <w:pPr>
        <w:ind w:left="0"/>
        <w:rPr>
          <w:rFonts w:ascii="Tahoma" w:hAnsi="Tahoma" w:cs="Tahoma"/>
          <w:color w:val="002060"/>
          <w:lang w:val="ro-RO"/>
        </w:rPr>
      </w:pPr>
    </w:p>
    <w:p w14:paraId="587D2297" w14:textId="77777777" w:rsidR="00E953DA" w:rsidRPr="00D922B6" w:rsidRDefault="00E953DA" w:rsidP="00E953DA">
      <w:pPr>
        <w:ind w:left="0"/>
        <w:rPr>
          <w:rFonts w:ascii="Tahoma" w:hAnsi="Tahoma" w:cs="Tahoma"/>
          <w:color w:val="002060"/>
          <w:lang w:val="ro-RO"/>
        </w:rPr>
      </w:pPr>
      <w:r w:rsidRPr="00D922B6">
        <w:rPr>
          <w:rFonts w:ascii="Tahoma" w:hAnsi="Tahoma" w:cs="Tahoma"/>
          <w:color w:val="002060"/>
          <w:lang w:val="ro-RO"/>
        </w:rPr>
        <w:t>Data:</w:t>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53A4D54B" w14:textId="77777777" w:rsidR="00E953DA" w:rsidRPr="00D922B6" w:rsidRDefault="00E953DA" w:rsidP="00E953DA">
      <w:pPr>
        <w:ind w:left="0"/>
        <w:rPr>
          <w:rFonts w:ascii="Tahoma" w:hAnsi="Tahoma" w:cs="Tahoma"/>
          <w:color w:val="002060"/>
          <w:lang w:val="ro-RO"/>
        </w:rPr>
      </w:pPr>
    </w:p>
    <w:p w14:paraId="7597814C" w14:textId="77777777" w:rsidR="00E953DA" w:rsidRPr="00D922B6" w:rsidRDefault="00E953DA" w:rsidP="00E953DA">
      <w:pPr>
        <w:ind w:left="0"/>
        <w:rPr>
          <w:rFonts w:ascii="Tahoma" w:hAnsi="Tahoma" w:cs="Tahoma"/>
          <w:color w:val="002060"/>
          <w:lang w:val="ro-RO"/>
        </w:rPr>
      </w:pPr>
      <w:r w:rsidRPr="00D922B6">
        <w:rPr>
          <w:rFonts w:ascii="Tahoma" w:hAnsi="Tahoma" w:cs="Tahoma"/>
          <w:color w:val="002060"/>
          <w:lang w:val="ro-RO"/>
        </w:rPr>
        <w:t>Semnătura:</w:t>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62868557" w14:textId="34FDD4CB" w:rsidR="00C60758" w:rsidRPr="00D922B6" w:rsidRDefault="00C60758">
      <w:pPr>
        <w:rPr>
          <w:rFonts w:ascii="Tahoma" w:eastAsia="Calibri" w:hAnsi="Tahoma" w:cs="Tahoma"/>
          <w:color w:val="002060"/>
          <w:lang w:val="ro-RO"/>
        </w:rPr>
      </w:pPr>
    </w:p>
    <w:sectPr w:rsidR="00C60758" w:rsidRPr="00D922B6"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DB2BD" w14:textId="77777777" w:rsidR="00781907" w:rsidRDefault="00781907">
      <w:r>
        <w:separator/>
      </w:r>
    </w:p>
  </w:endnote>
  <w:endnote w:type="continuationSeparator" w:id="0">
    <w:p w14:paraId="1386D1B8" w14:textId="77777777" w:rsidR="00781907" w:rsidRDefault="00781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425AFF24" w:rsidR="00AC152F" w:rsidRDefault="00AC152F" w:rsidP="00AC152F">
        <w:pPr>
          <w:pStyle w:val="Footer"/>
          <w:ind w:right="1040"/>
          <w:jc w:val="right"/>
        </w:pPr>
        <w:r>
          <w:fldChar w:fldCharType="begin"/>
        </w:r>
        <w:r>
          <w:instrText xml:space="preserve"> PAGE   \* MERGEFORMAT </w:instrText>
        </w:r>
        <w:r>
          <w:fldChar w:fldCharType="separate"/>
        </w:r>
        <w:r w:rsidR="003C6BAD">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7D34F" w14:textId="77777777" w:rsidR="00781907" w:rsidRDefault="00781907">
      <w:r>
        <w:separator/>
      </w:r>
    </w:p>
  </w:footnote>
  <w:footnote w:type="continuationSeparator" w:id="0">
    <w:p w14:paraId="106C4FB0" w14:textId="77777777" w:rsidR="00781907" w:rsidRDefault="00781907">
      <w:r>
        <w:continuationSeparator/>
      </w:r>
    </w:p>
  </w:footnote>
  <w:footnote w:id="1">
    <w:p w14:paraId="3C6464E7" w14:textId="77777777" w:rsidR="00D922B6" w:rsidRPr="00A06A8D" w:rsidRDefault="00D922B6" w:rsidP="00D922B6">
      <w:pPr>
        <w:pStyle w:val="FootnoteText"/>
        <w:ind w:right="770"/>
        <w:rPr>
          <w:rFonts w:ascii="Arial Narrow" w:hAnsi="Arial Narrow"/>
          <w:color w:val="002060"/>
          <w:lang w:val="ro-RO"/>
        </w:rPr>
      </w:pPr>
      <w:r w:rsidRPr="00A06A8D">
        <w:rPr>
          <w:rStyle w:val="FootnoteReference"/>
          <w:rFonts w:ascii="Arial Narrow" w:hAnsi="Arial Narrow"/>
          <w:color w:val="002060"/>
        </w:rPr>
        <w:footnoteRef/>
      </w:r>
      <w:r w:rsidRPr="00A06A8D">
        <w:rPr>
          <w:rFonts w:ascii="Arial Narrow" w:hAnsi="Arial Narrow"/>
          <w:color w:val="002060"/>
          <w:lang w:val="fr-FR"/>
        </w:rPr>
        <w:t xml:space="preserve"> La </w:t>
      </w:r>
      <w:r w:rsidRPr="00A06A8D">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727FB893" w14:textId="77777777" w:rsidR="00D922B6" w:rsidRPr="00F02084" w:rsidRDefault="00D922B6" w:rsidP="00D922B6">
      <w:pPr>
        <w:pStyle w:val="FootnoteText"/>
        <w:ind w:left="180" w:right="680" w:hanging="180"/>
        <w:jc w:val="both"/>
        <w:rPr>
          <w:rFonts w:ascii="Tahoma" w:hAnsi="Tahoma" w:cs="Tahoma"/>
          <w:color w:val="002060"/>
          <w:sz w:val="16"/>
          <w:szCs w:val="16"/>
          <w:lang w:val="ro-RO"/>
        </w:rPr>
      </w:pPr>
      <w:r w:rsidRPr="00F02084">
        <w:rPr>
          <w:rStyle w:val="FootnoteReference"/>
          <w:rFonts w:ascii="Tahoma" w:hAnsi="Tahoma" w:cs="Tahoma"/>
          <w:color w:val="002060"/>
          <w:sz w:val="16"/>
          <w:szCs w:val="16"/>
        </w:rPr>
        <w:footnoteRef/>
      </w:r>
      <w:r w:rsidRPr="00F02084">
        <w:rPr>
          <w:rFonts w:ascii="Tahoma" w:hAnsi="Tahoma" w:cs="Tahoma"/>
          <w:color w:val="002060"/>
          <w:sz w:val="16"/>
          <w:szCs w:val="16"/>
          <w:lang w:val="fr-FR"/>
        </w:rPr>
        <w:t xml:space="preserve"> </w:t>
      </w:r>
      <w:r w:rsidRPr="00F02084">
        <w:rPr>
          <w:rFonts w:ascii="Tahoma" w:eastAsia="Calibri" w:hAnsi="Tahoma" w:cs="Tahoma"/>
          <w:color w:val="002060"/>
          <w:sz w:val="16"/>
          <w:szCs w:val="16"/>
          <w:lang w:val="ro-RO"/>
        </w:rPr>
        <w:t xml:space="preserve">Cu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ep</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ie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 xml:space="preserve"> c</w:t>
      </w:r>
      <w:r w:rsidRPr="00F02084">
        <w:rPr>
          <w:rFonts w:ascii="Tahoma" w:eastAsia="Calibri" w:hAnsi="Tahoma" w:cs="Tahoma"/>
          <w:color w:val="002060"/>
          <w:sz w:val="16"/>
          <w:szCs w:val="16"/>
          <w:lang w:val="ro-RO"/>
        </w:rPr>
        <w:t>are au</w:t>
      </w:r>
      <w:r w:rsidRPr="00F02084">
        <w:rPr>
          <w:rFonts w:ascii="Tahoma" w:eastAsia="Calibri" w:hAnsi="Tahoma" w:cs="Tahoma"/>
          <w:color w:val="002060"/>
          <w:spacing w:val="1"/>
          <w:sz w:val="16"/>
          <w:szCs w:val="16"/>
          <w:lang w:val="ro-RO"/>
        </w:rPr>
        <w:t xml:space="preserve"> 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bie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gene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ele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și</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au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rm</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z w:val="16"/>
          <w:szCs w:val="16"/>
          <w:lang w:val="ro-RO"/>
        </w:rPr>
        <w:t>fra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 xml:space="preserve"> co</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nsp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rt</w:t>
      </w:r>
      <w:r w:rsidRPr="00F02084">
        <w:rPr>
          <w:rFonts w:ascii="Tahoma" w:eastAsia="Calibri" w:hAnsi="Tahoma" w:cs="Tahoma"/>
          <w:color w:val="002060"/>
          <w:spacing w:val="1"/>
          <w:sz w:val="16"/>
          <w:szCs w:val="16"/>
          <w:lang w:val="ro-RO"/>
        </w:rPr>
        <w:t xml:space="preserve"> ș</w:t>
      </w:r>
      <w:r w:rsidRPr="00F02084">
        <w:rPr>
          <w:rFonts w:ascii="Tahoma" w:eastAsia="Calibri" w:hAnsi="Tahoma" w:cs="Tahoma"/>
          <w:color w:val="002060"/>
          <w:sz w:val="16"/>
          <w:szCs w:val="16"/>
          <w:lang w:val="ro-RO"/>
        </w:rPr>
        <w:t xml:space="preserve">i </w:t>
      </w:r>
      <w:r w:rsidRPr="00F02084">
        <w:rPr>
          <w:rFonts w:ascii="Tahoma" w:eastAsia="Calibri" w:hAnsi="Tahoma" w:cs="Tahoma"/>
          <w:color w:val="002060"/>
          <w:spacing w:val="-1"/>
          <w:sz w:val="16"/>
          <w:szCs w:val="16"/>
          <w:lang w:val="ro-RO"/>
        </w:rPr>
        <w:t>dis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bu</w:t>
      </w:r>
      <w:r w:rsidRPr="00F02084">
        <w:rPr>
          <w:rFonts w:ascii="Tahoma" w:eastAsia="Calibri" w:hAnsi="Tahoma" w:cs="Tahoma"/>
          <w:color w:val="002060"/>
          <w:spacing w:val="2"/>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at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espe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ndi</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ii</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vă</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III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 xml:space="preserve">a </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ien</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1"/>
          <w:sz w:val="16"/>
          <w:szCs w:val="16"/>
          <w:lang w:val="ro-RO"/>
        </w:rPr>
        <w:t>ril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h</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d</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pli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6"/>
          <w:sz w:val="16"/>
          <w:szCs w:val="16"/>
          <w:lang w:val="ro-RO"/>
        </w:rPr>
        <w:t>i</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iu</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j</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ii </w:t>
      </w:r>
      <w:r w:rsidRPr="00F02084">
        <w:rPr>
          <w:rFonts w:ascii="Tahoma" w:eastAsia="Calibri" w:hAnsi="Tahoma" w:cs="Tahoma"/>
          <w:color w:val="002060"/>
          <w:spacing w:val="2"/>
          <w:sz w:val="16"/>
          <w:szCs w:val="16"/>
          <w:lang w:val="ro-RO"/>
        </w:rPr>
        <w:t>s</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ificativ</w:t>
      </w:r>
      <w:r w:rsidRPr="00F02084">
        <w:rPr>
          <w:rFonts w:ascii="Tahoma" w:eastAsia="Calibri" w:hAnsi="Tahoma" w:cs="Tahoma"/>
          <w:color w:val="002060"/>
          <w:spacing w:val="2"/>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w:t>
      </w:r>
      <w:r w:rsidRPr="00F02084">
        <w:rPr>
          <w:rFonts w:ascii="Tahoma" w:eastAsia="Calibri" w:hAnsi="Tahoma" w:cs="Tahoma"/>
          <w:color w:val="002060"/>
          <w:sz w:val="16"/>
          <w:szCs w:val="16"/>
          <w:lang w:val="ro-RO"/>
        </w:rPr>
        <w:t>2021/</w:t>
      </w:r>
      <w:r w:rsidRPr="00F02084">
        <w:rPr>
          <w:rFonts w:ascii="Tahoma" w:eastAsia="Calibri" w:hAnsi="Tahoma" w:cs="Tahoma"/>
          <w:color w:val="002060"/>
          <w:spacing w:val="2"/>
          <w:sz w:val="16"/>
          <w:szCs w:val="16"/>
          <w:lang w:val="ro-RO"/>
        </w:rPr>
        <w:t>C</w:t>
      </w:r>
      <w:r w:rsidRPr="00F02084">
        <w:rPr>
          <w:rFonts w:ascii="Tahoma" w:eastAsia="Calibri" w:hAnsi="Tahoma" w:cs="Tahoma"/>
          <w:color w:val="002060"/>
          <w:sz w:val="16"/>
          <w:szCs w:val="16"/>
          <w:lang w:val="ro-RO"/>
        </w:rPr>
        <w:t>58/01).</w:t>
      </w:r>
    </w:p>
  </w:footnote>
  <w:footnote w:id="3">
    <w:p w14:paraId="28D8C442" w14:textId="77777777" w:rsidR="00D922B6" w:rsidRPr="00F02084" w:rsidRDefault="00D922B6" w:rsidP="00D922B6">
      <w:pPr>
        <w:ind w:left="180" w:right="680" w:hanging="180"/>
        <w:jc w:val="both"/>
        <w:rPr>
          <w:rFonts w:ascii="Tahoma" w:hAnsi="Tahoma" w:cs="Tahoma"/>
          <w:color w:val="002060"/>
          <w:sz w:val="16"/>
          <w:szCs w:val="16"/>
          <w:lang w:val="ro-RO"/>
        </w:rPr>
      </w:pPr>
      <w:r w:rsidRPr="00F02084">
        <w:rPr>
          <w:rStyle w:val="FootnoteReference"/>
          <w:rFonts w:ascii="Tahoma" w:hAnsi="Tahoma" w:cs="Tahoma"/>
          <w:color w:val="002060"/>
          <w:sz w:val="16"/>
          <w:szCs w:val="16"/>
        </w:rPr>
        <w:footnoteRef/>
      </w:r>
      <w:r w:rsidRPr="00F02084">
        <w:rPr>
          <w:rFonts w:ascii="Tahoma" w:hAnsi="Tahoma" w:cs="Tahoma"/>
          <w:color w:val="002060"/>
          <w:sz w:val="16"/>
          <w:szCs w:val="16"/>
          <w:lang w:val="ro-RO"/>
        </w:rPr>
        <w:t xml:space="preserve"> </w:t>
      </w:r>
      <w:r w:rsidRPr="00F02084">
        <w:rPr>
          <w:rFonts w:ascii="Tahoma" w:eastAsia="Calibri" w:hAnsi="Tahoma" w:cs="Tahoma"/>
          <w:color w:val="002060"/>
          <w:sz w:val="16"/>
          <w:szCs w:val="16"/>
          <w:lang w:val="ro-RO"/>
        </w:rPr>
        <w:t>În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vi</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z w:val="16"/>
          <w:szCs w:val="16"/>
          <w:lang w:val="ro-RO"/>
        </w:rPr>
        <w:t>at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ene</w:t>
      </w:r>
      <w:r w:rsidRPr="00F02084">
        <w:rPr>
          <w:rFonts w:ascii="Tahoma" w:eastAsia="Calibri" w:hAnsi="Tahoma" w:cs="Tahoma"/>
          <w:color w:val="002060"/>
          <w:sz w:val="16"/>
          <w:szCs w:val="16"/>
          <w:lang w:val="ro-RO"/>
        </w:rPr>
        <w:t>ficia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j</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mi</w:t>
      </w:r>
      <w:r w:rsidRPr="00F02084">
        <w:rPr>
          <w:rFonts w:ascii="Tahoma" w:eastAsia="Calibri" w:hAnsi="Tahoma" w:cs="Tahoma"/>
          <w:color w:val="002060"/>
          <w:spacing w:val="-1"/>
          <w:sz w:val="16"/>
          <w:szCs w:val="16"/>
          <w:lang w:val="ro-RO"/>
        </w:rPr>
        <w:t>si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ate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3"/>
          <w:sz w:val="16"/>
          <w:szCs w:val="16"/>
          <w:lang w:val="ro-RO"/>
        </w:rPr>
        <w:t>f</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se</w:t>
      </w:r>
      <w:r w:rsidRPr="00F02084">
        <w:rPr>
          <w:rFonts w:ascii="Tahoma" w:eastAsia="Calibri" w:hAnsi="Tahoma" w:cs="Tahoma"/>
          <w:color w:val="002060"/>
          <w:sz w:val="16"/>
          <w:szCs w:val="16"/>
          <w:lang w:val="ro-RO"/>
        </w:rPr>
        <w:t>ră</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un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8"/>
          <w:sz w:val="16"/>
          <w:szCs w:val="16"/>
          <w:lang w:val="ro-RO"/>
        </w:rPr>
        <w:t>s</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ificativ mai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mici</w:t>
      </w:r>
      <w:r w:rsidRPr="00F02084">
        <w:rPr>
          <w:rFonts w:ascii="Tahoma" w:eastAsia="Calibri" w:hAnsi="Tahoma" w:cs="Tahoma"/>
          <w:color w:val="002060"/>
          <w:spacing w:val="-1"/>
          <w:sz w:val="16"/>
          <w:szCs w:val="16"/>
          <w:lang w:val="ro-RO"/>
        </w:rPr>
        <w:t xml:space="preserve"> 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cât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val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w:t>
      </w:r>
      <w:r w:rsidRPr="00F02084">
        <w:rPr>
          <w:rFonts w:ascii="Tahoma" w:eastAsia="Calibri" w:hAnsi="Tahoma" w:cs="Tahoma"/>
          <w:color w:val="002060"/>
          <w:spacing w:val="2"/>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z w:val="16"/>
          <w:szCs w:val="16"/>
          <w:lang w:val="ro-RO"/>
        </w:rPr>
        <w:t>ță</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3"/>
          <w:sz w:val="16"/>
          <w:szCs w:val="16"/>
          <w:lang w:val="ro-RO"/>
        </w:rPr>
        <w:t>v</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
          <w:sz w:val="16"/>
          <w:szCs w:val="16"/>
          <w:lang w:val="ro-RO"/>
        </w:rPr>
        <w:t xml:space="preserve"> s</w:t>
      </w:r>
      <w:r w:rsidRPr="00F02084">
        <w:rPr>
          <w:rFonts w:ascii="Tahoma" w:eastAsia="Calibri" w:hAnsi="Tahoma" w:cs="Tahoma"/>
          <w:color w:val="002060"/>
          <w:sz w:val="16"/>
          <w:szCs w:val="16"/>
          <w:lang w:val="ro-RO"/>
        </w:rPr>
        <w:t>e f</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e o</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pacing w:val="-1"/>
          <w:sz w:val="16"/>
          <w:szCs w:val="16"/>
          <w:lang w:val="ro-RO"/>
        </w:rPr>
        <w:t>pli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7"/>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 xml:space="preserve">u </w:t>
      </w:r>
      <w:r w:rsidRPr="00F02084">
        <w:rPr>
          <w:rFonts w:ascii="Tahoma" w:eastAsia="Calibri" w:hAnsi="Tahoma" w:cs="Tahoma"/>
          <w:color w:val="002060"/>
          <w:spacing w:val="3"/>
          <w:sz w:val="16"/>
          <w:szCs w:val="16"/>
          <w:lang w:val="ro-RO"/>
        </w:rPr>
        <w:t>c</w:t>
      </w:r>
      <w:r w:rsidRPr="00F02084">
        <w:rPr>
          <w:rFonts w:ascii="Tahoma" w:eastAsia="Calibri" w:hAnsi="Tahoma" w:cs="Tahoma"/>
          <w:color w:val="002060"/>
          <w:sz w:val="16"/>
          <w:szCs w:val="16"/>
          <w:lang w:val="ro-RO"/>
        </w:rPr>
        <w:t>are 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ru</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 xml:space="preserve">u </w:t>
      </w:r>
      <w:r w:rsidRPr="00F02084">
        <w:rPr>
          <w:rFonts w:ascii="Tahoma" w:eastAsia="Calibri" w:hAnsi="Tahoma" w:cs="Tahoma"/>
          <w:color w:val="002060"/>
          <w:spacing w:val="2"/>
          <w:sz w:val="16"/>
          <w:szCs w:val="16"/>
          <w:lang w:val="ro-RO"/>
        </w:rPr>
        <w:t>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z w:val="16"/>
          <w:szCs w:val="16"/>
          <w:lang w:val="ro-RO"/>
        </w:rPr>
        <w:t>il.</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V</w:t>
      </w:r>
      <w:r w:rsidRPr="00F02084">
        <w:rPr>
          <w:rFonts w:ascii="Tahoma" w:eastAsia="Calibri" w:hAnsi="Tahoma" w:cs="Tahoma"/>
          <w:color w:val="002060"/>
          <w:sz w:val="16"/>
          <w:szCs w:val="16"/>
          <w:lang w:val="ro-RO"/>
        </w:rPr>
        <w:t>al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 xml:space="preserve">le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 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fe</w:t>
      </w:r>
      <w:r w:rsidRPr="00F02084">
        <w:rPr>
          <w:rFonts w:ascii="Tahoma" w:eastAsia="Calibri" w:hAnsi="Tahoma" w:cs="Tahoma"/>
          <w:color w:val="002060"/>
          <w:spacing w:val="-1"/>
          <w:sz w:val="16"/>
          <w:szCs w:val="16"/>
          <w:lang w:val="ro-RO"/>
        </w:rPr>
        <w:t>ri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ță</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ili</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 al</w:t>
      </w:r>
      <w:r w:rsidRPr="00F02084">
        <w:rPr>
          <w:rFonts w:ascii="Tahoma" w:eastAsia="Calibri" w:hAnsi="Tahoma" w:cs="Tahoma"/>
          <w:color w:val="002060"/>
          <w:spacing w:val="1"/>
          <w:sz w:val="16"/>
          <w:szCs w:val="16"/>
          <w:lang w:val="ro-RO"/>
        </w:rPr>
        <w:t>oc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c</w:t>
      </w:r>
      <w:r w:rsidRPr="00F02084">
        <w:rPr>
          <w:rFonts w:ascii="Tahoma" w:eastAsia="Calibri" w:hAnsi="Tahoma" w:cs="Tahoma"/>
          <w:color w:val="002060"/>
          <w:sz w:val="16"/>
          <w:szCs w:val="16"/>
          <w:lang w:val="ro-RO"/>
        </w:rPr>
        <w:t>u 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 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vi</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z w:val="16"/>
          <w:szCs w:val="16"/>
          <w:lang w:val="ro-RO"/>
        </w:rPr>
        <w:t>ăț</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are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fe</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d</w:t>
      </w:r>
      <w:r w:rsidRPr="00F02084">
        <w:rPr>
          <w:rFonts w:ascii="Tahoma" w:eastAsia="Calibri" w:hAnsi="Tahoma" w:cs="Tahoma"/>
          <w:color w:val="002060"/>
          <w:sz w:val="16"/>
          <w:szCs w:val="16"/>
          <w:lang w:val="ro-RO"/>
        </w:rPr>
        <w:t>e 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 a</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sis</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i UE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9"/>
          <w:sz w:val="16"/>
          <w:szCs w:val="16"/>
          <w:lang w:val="ro-RO"/>
        </w:rPr>
        <w:t>c</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rc</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al</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are a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z w:val="16"/>
          <w:szCs w:val="16"/>
          <w:lang w:val="ro-RO"/>
        </w:rPr>
        <w:t>ificatel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 xml:space="preserve">r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mi</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 xml:space="preserve">ii, </w:t>
      </w:r>
      <w:r w:rsidRPr="00F02084">
        <w:rPr>
          <w:rFonts w:ascii="Tahoma" w:eastAsia="Calibri" w:hAnsi="Tahoma" w:cs="Tahoma"/>
          <w:color w:val="002060"/>
          <w:spacing w:val="2"/>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f</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rm</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tate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eg</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lame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 xml:space="preserve">l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p</w:t>
      </w:r>
      <w:r w:rsidRPr="00F02084">
        <w:rPr>
          <w:rFonts w:ascii="Tahoma" w:eastAsia="Calibri" w:hAnsi="Tahoma" w:cs="Tahoma"/>
          <w:color w:val="002060"/>
          <w:spacing w:val="5"/>
          <w:sz w:val="16"/>
          <w:szCs w:val="16"/>
          <w:lang w:val="ro-RO"/>
        </w:rPr>
        <w:t>u</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în</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(UE) 2021/447 al C</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mi</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p>
  </w:footnote>
  <w:footnote w:id="4">
    <w:p w14:paraId="1EEDDE56" w14:textId="77777777" w:rsidR="00D922B6" w:rsidRPr="00F02084" w:rsidRDefault="00D922B6" w:rsidP="00D922B6">
      <w:pPr>
        <w:pStyle w:val="FootnoteText"/>
        <w:ind w:left="180" w:right="680" w:hanging="180"/>
        <w:jc w:val="both"/>
        <w:rPr>
          <w:rFonts w:ascii="Tahoma" w:hAnsi="Tahoma" w:cs="Tahoma"/>
          <w:color w:val="002060"/>
          <w:sz w:val="16"/>
          <w:szCs w:val="16"/>
          <w:lang w:val="ro-RO"/>
        </w:rPr>
      </w:pPr>
      <w:r w:rsidRPr="00F02084">
        <w:rPr>
          <w:rStyle w:val="FootnoteReference"/>
          <w:rFonts w:ascii="Tahoma" w:hAnsi="Tahoma" w:cs="Tahoma"/>
          <w:color w:val="002060"/>
          <w:sz w:val="16"/>
          <w:szCs w:val="16"/>
        </w:rPr>
        <w:footnoteRef/>
      </w:r>
      <w:r w:rsidRPr="00F02084">
        <w:rPr>
          <w:rFonts w:ascii="Tahoma" w:hAnsi="Tahoma" w:cs="Tahoma"/>
          <w:color w:val="002060"/>
          <w:sz w:val="16"/>
          <w:szCs w:val="16"/>
          <w:lang w:val="ro-RO"/>
        </w:rPr>
        <w:t xml:space="preserve"> </w:t>
      </w:r>
      <w:r w:rsidRPr="00F02084">
        <w:rPr>
          <w:rFonts w:ascii="Tahoma" w:eastAsia="Calibri" w:hAnsi="Tahoma" w:cs="Tahoma"/>
          <w:color w:val="002060"/>
          <w:spacing w:val="-1"/>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14"/>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lude</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1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4"/>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iunil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în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ep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z w:val="16"/>
          <w:szCs w:val="16"/>
          <w:lang w:val="ro-RO"/>
        </w:rPr>
        <w:t>măs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lusi</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4"/>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atăr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eș</w:t>
      </w:r>
      <w:r w:rsidRPr="00F02084">
        <w:rPr>
          <w:rFonts w:ascii="Tahoma" w:eastAsia="Calibri" w:hAnsi="Tahoma" w:cs="Tahoma"/>
          <w:color w:val="002060"/>
          <w:spacing w:val="10"/>
          <w:sz w:val="16"/>
          <w:szCs w:val="16"/>
          <w:lang w:val="ro-RO"/>
        </w:rPr>
        <w:t>e</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pe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pacing w:val="-1"/>
          <w:sz w:val="16"/>
          <w:szCs w:val="16"/>
          <w:lang w:val="ro-RO"/>
        </w:rPr>
        <w:t>is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3"/>
          <w:sz w:val="16"/>
          <w:szCs w:val="16"/>
          <w:lang w:val="ro-RO"/>
        </w:rPr>
        <w:t>ă</w:t>
      </w:r>
      <w:r w:rsidRPr="00F02084">
        <w:rPr>
          <w:rFonts w:ascii="Tahoma" w:eastAsia="Calibri" w:hAnsi="Tahoma" w:cs="Tahoma"/>
          <w:color w:val="002060"/>
          <w:spacing w:val="-1"/>
          <w:sz w:val="16"/>
          <w:szCs w:val="16"/>
          <w:lang w:val="ro-RO"/>
        </w:rPr>
        <w:t>su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vizea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fici</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va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pe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oz</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ili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au</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cu</w:t>
      </w:r>
      <w:r w:rsidRPr="00F02084">
        <w:rPr>
          <w:rFonts w:ascii="Tahoma" w:eastAsia="Calibri" w:hAnsi="Tahoma" w:cs="Tahoma"/>
          <w:color w:val="002060"/>
          <w:spacing w:val="-1"/>
          <w:sz w:val="16"/>
          <w:szCs w:val="16"/>
          <w:lang w:val="ro-RO"/>
        </w:rPr>
        <w:t>pe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z w:val="16"/>
          <w:szCs w:val="16"/>
          <w:lang w:val="ro-RO"/>
        </w:rPr>
        <w:t>mat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al</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di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enuș</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ondi</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tf</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4"/>
          <w:sz w:val="16"/>
          <w:szCs w:val="16"/>
          <w:lang w:val="ro-RO"/>
        </w:rPr>
        <w:t>i</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 măs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o</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sp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tăț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șeu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o</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ung</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du</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viață</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ins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 xml:space="preserve">u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fu</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ă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 xml:space="preserve">la </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e</w:t>
      </w:r>
    </w:p>
  </w:footnote>
  <w:footnote w:id="5">
    <w:p w14:paraId="26775239" w14:textId="77777777" w:rsidR="00D922B6" w:rsidRPr="00A06A8D" w:rsidRDefault="00D922B6" w:rsidP="00D922B6">
      <w:pPr>
        <w:ind w:left="180" w:right="680" w:hanging="180"/>
        <w:jc w:val="both"/>
        <w:rPr>
          <w:rFonts w:ascii="Arial Narrow" w:hAnsi="Arial Narrow"/>
          <w:color w:val="002060"/>
          <w:lang w:val="ro-RO"/>
        </w:rPr>
      </w:pPr>
      <w:r w:rsidRPr="00F02084">
        <w:rPr>
          <w:rStyle w:val="FootnoteReference"/>
          <w:rFonts w:ascii="Tahoma" w:hAnsi="Tahoma" w:cs="Tahoma"/>
          <w:color w:val="002060"/>
          <w:sz w:val="16"/>
          <w:szCs w:val="16"/>
        </w:rPr>
        <w:footnoteRef/>
      </w:r>
      <w:r w:rsidRPr="00F02084">
        <w:rPr>
          <w:rFonts w:ascii="Tahoma" w:hAnsi="Tahoma" w:cs="Tahoma"/>
          <w:color w:val="002060"/>
          <w:sz w:val="16"/>
          <w:szCs w:val="16"/>
          <w:lang w:val="ro-RO"/>
        </w:rPr>
        <w:t xml:space="preserve"> </w:t>
      </w:r>
      <w:r w:rsidRPr="00F02084">
        <w:rPr>
          <w:rFonts w:ascii="Tahoma" w:eastAsia="Calibri" w:hAnsi="Tahoma" w:cs="Tahoma"/>
          <w:color w:val="002060"/>
          <w:spacing w:val="-1"/>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de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pli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0"/>
          <w:sz w:val="16"/>
          <w:szCs w:val="16"/>
          <w:lang w:val="ro-RO"/>
        </w:rPr>
        <w:t xml:space="preserve"> </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iunil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2"/>
          <w:sz w:val="16"/>
          <w:szCs w:val="16"/>
          <w:lang w:val="ro-RO"/>
        </w:rPr>
        <w:t>î</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mă</w:t>
      </w:r>
      <w:r w:rsidRPr="00F02084">
        <w:rPr>
          <w:rFonts w:ascii="Tahoma" w:eastAsia="Calibri" w:hAnsi="Tahoma" w:cs="Tahoma"/>
          <w:color w:val="002060"/>
          <w:spacing w:val="2"/>
          <w:sz w:val="16"/>
          <w:szCs w:val="16"/>
          <w:lang w:val="ro-RO"/>
        </w:rPr>
        <w:t>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6"/>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en</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4"/>
          <w:sz w:val="16"/>
          <w:szCs w:val="16"/>
          <w:lang w:val="ro-RO"/>
        </w:rPr>
        <w:t>o</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bi</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gi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0"/>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2"/>
          <w:sz w:val="16"/>
          <w:szCs w:val="16"/>
          <w:lang w:val="ro-RO"/>
        </w:rPr>
        <w:t>în</w:t>
      </w:r>
      <w:r w:rsidRPr="00F02084">
        <w:rPr>
          <w:rFonts w:ascii="Tahoma" w:eastAsia="Calibri" w:hAnsi="Tahoma" w:cs="Tahoma"/>
          <w:color w:val="002060"/>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iun</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măs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vizea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fic</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en</w:t>
      </w:r>
      <w:r w:rsidRPr="00F02084">
        <w:rPr>
          <w:rFonts w:ascii="Tahoma" w:eastAsia="Calibri" w:hAnsi="Tahoma" w:cs="Tahoma"/>
          <w:color w:val="002060"/>
          <w:spacing w:val="2"/>
          <w:sz w:val="16"/>
          <w:szCs w:val="16"/>
          <w:lang w:val="ro-RO"/>
        </w:rPr>
        <w:t>ț</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ene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ge</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au</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ope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țiun</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de</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pacing w:val="-1"/>
          <w:sz w:val="16"/>
          <w:szCs w:val="16"/>
          <w:lang w:val="ro-RO"/>
        </w:rPr>
        <w:t>eu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sep</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 xml:space="preserve">te </w:t>
      </w:r>
      <w:r w:rsidRPr="00F02084">
        <w:rPr>
          <w:rFonts w:ascii="Tahoma" w:eastAsia="Calibri" w:hAnsi="Tahoma" w:cs="Tahoma"/>
          <w:color w:val="002060"/>
          <w:spacing w:val="-1"/>
          <w:sz w:val="16"/>
          <w:szCs w:val="16"/>
          <w:lang w:val="ro-RO"/>
        </w:rPr>
        <w:t>pen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bi</w:t>
      </w:r>
      <w:r w:rsidRPr="00F02084">
        <w:rPr>
          <w:rFonts w:ascii="Tahoma" w:eastAsia="Calibri" w:hAnsi="Tahoma" w:cs="Tahoma"/>
          <w:color w:val="002060"/>
          <w:spacing w:val="1"/>
          <w:sz w:val="16"/>
          <w:szCs w:val="16"/>
          <w:lang w:val="ro-RO"/>
        </w:rPr>
        <w:t>od</w:t>
      </w:r>
      <w:r w:rsidRPr="00F02084">
        <w:rPr>
          <w:rFonts w:ascii="Tahoma" w:eastAsia="Calibri" w:hAnsi="Tahoma" w:cs="Tahoma"/>
          <w:color w:val="002060"/>
          <w:spacing w:val="-1"/>
          <w:sz w:val="16"/>
          <w:szCs w:val="16"/>
          <w:lang w:val="ro-RO"/>
        </w:rPr>
        <w:t>eș</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pacing w:val="3"/>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ges</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3"/>
          <w:sz w:val="16"/>
          <w:szCs w:val="16"/>
          <w:lang w:val="ro-RO"/>
        </w:rPr>
        <w:t>a</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de</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pacing w:val="-1"/>
          <w:sz w:val="16"/>
          <w:szCs w:val="16"/>
          <w:lang w:val="ro-RO"/>
        </w:rPr>
        <w:t>eu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ndi</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tf</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3"/>
          <w:sz w:val="16"/>
          <w:szCs w:val="16"/>
          <w:lang w:val="ro-RO"/>
        </w:rPr>
        <w:t>ă</w:t>
      </w:r>
      <w:r w:rsidRPr="00F02084">
        <w:rPr>
          <w:rFonts w:ascii="Tahoma" w:eastAsia="Calibri" w:hAnsi="Tahoma" w:cs="Tahoma"/>
          <w:color w:val="002060"/>
          <w:spacing w:val="-1"/>
          <w:sz w:val="16"/>
          <w:szCs w:val="16"/>
          <w:lang w:val="ro-RO"/>
        </w:rPr>
        <w:t>su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1"/>
          <w:sz w:val="16"/>
          <w:szCs w:val="16"/>
          <w:lang w:val="ro-RO"/>
        </w:rPr>
        <w:t xml:space="preserve"> s</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ă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 o</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 xml:space="preserve">a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tăț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ii</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 xml:space="preserve">r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 xml:space="preserve">a </w:t>
      </w:r>
      <w:r w:rsidRPr="00F02084">
        <w:rPr>
          <w:rFonts w:ascii="Tahoma" w:eastAsia="Calibri" w:hAnsi="Tahoma" w:cs="Tahoma"/>
          <w:color w:val="002060"/>
          <w:spacing w:val="2"/>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ra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șe</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1"/>
          <w:sz w:val="16"/>
          <w:szCs w:val="16"/>
          <w:lang w:val="ro-RO"/>
        </w:rPr>
        <w:t xml:space="preserve"> s</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la o</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ng</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du</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viață 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3"/>
          <w:sz w:val="16"/>
          <w:szCs w:val="16"/>
          <w:lang w:val="ro-RO"/>
        </w:rPr>
        <w:t>f</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ă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i la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3376B4"/>
    <w:multiLevelType w:val="multilevel"/>
    <w:tmpl w:val="74D47B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D4F3E"/>
    <w:multiLevelType w:val="multilevel"/>
    <w:tmpl w:val="CDEC5C18"/>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17485472"/>
    <w:multiLevelType w:val="hybridMultilevel"/>
    <w:tmpl w:val="B406D0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6C7C47"/>
    <w:multiLevelType w:val="multilevel"/>
    <w:tmpl w:val="ECC4A4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F0D9F"/>
    <w:multiLevelType w:val="hybridMultilevel"/>
    <w:tmpl w:val="AD7CF012"/>
    <w:lvl w:ilvl="0" w:tplc="1D6C0980">
      <w:numFmt w:val="bullet"/>
      <w:lvlText w:val="-"/>
      <w:lvlJc w:val="left"/>
      <w:pPr>
        <w:ind w:left="364" w:hanging="360"/>
      </w:pPr>
      <w:rPr>
        <w:rFonts w:ascii="Arial Narrow" w:eastAsia="Times New Roman" w:hAnsi="Arial Narrow" w:cs="Times New Roman" w:hint="default"/>
        <w:color w:val="000000" w:themeColor="text1"/>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11"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BD4819"/>
    <w:multiLevelType w:val="multilevel"/>
    <w:tmpl w:val="14485CDA"/>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D7D03"/>
    <w:multiLevelType w:val="multilevel"/>
    <w:tmpl w:val="78F4C5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D6C791D"/>
    <w:multiLevelType w:val="multilevel"/>
    <w:tmpl w:val="4D6C791D"/>
    <w:lvl w:ilvl="0">
      <w:start w:val="1"/>
      <w:numFmt w:val="bullet"/>
      <w:lvlText w:val=""/>
      <w:lvlJc w:val="left"/>
      <w:pPr>
        <w:ind w:left="4755" w:hanging="360"/>
      </w:pPr>
      <w:rPr>
        <w:rFonts w:ascii="Wingdings" w:hAnsi="Wingdings" w:hint="default"/>
      </w:rPr>
    </w:lvl>
    <w:lvl w:ilvl="1">
      <w:start w:val="1"/>
      <w:numFmt w:val="bullet"/>
      <w:lvlText w:val="o"/>
      <w:lvlJc w:val="left"/>
      <w:pPr>
        <w:ind w:left="5475" w:hanging="360"/>
      </w:pPr>
      <w:rPr>
        <w:rFonts w:ascii="Courier New" w:hAnsi="Courier New" w:cs="Courier New" w:hint="default"/>
      </w:rPr>
    </w:lvl>
    <w:lvl w:ilvl="2">
      <w:start w:val="1"/>
      <w:numFmt w:val="bullet"/>
      <w:lvlText w:val=""/>
      <w:lvlJc w:val="left"/>
      <w:pPr>
        <w:ind w:left="6195" w:hanging="360"/>
      </w:pPr>
      <w:rPr>
        <w:rFonts w:ascii="Wingdings" w:hAnsi="Wingdings" w:hint="default"/>
      </w:rPr>
    </w:lvl>
    <w:lvl w:ilvl="3">
      <w:start w:val="1"/>
      <w:numFmt w:val="bullet"/>
      <w:lvlText w:val=""/>
      <w:lvlJc w:val="left"/>
      <w:pPr>
        <w:ind w:left="6915" w:hanging="360"/>
      </w:pPr>
      <w:rPr>
        <w:rFonts w:ascii="Symbol" w:hAnsi="Symbol" w:hint="default"/>
      </w:rPr>
    </w:lvl>
    <w:lvl w:ilvl="4">
      <w:start w:val="1"/>
      <w:numFmt w:val="bullet"/>
      <w:lvlText w:val="o"/>
      <w:lvlJc w:val="left"/>
      <w:pPr>
        <w:ind w:left="7635" w:hanging="360"/>
      </w:pPr>
      <w:rPr>
        <w:rFonts w:ascii="Courier New" w:hAnsi="Courier New" w:cs="Courier New" w:hint="default"/>
      </w:rPr>
    </w:lvl>
    <w:lvl w:ilvl="5">
      <w:start w:val="1"/>
      <w:numFmt w:val="bullet"/>
      <w:lvlText w:val=""/>
      <w:lvlJc w:val="left"/>
      <w:pPr>
        <w:ind w:left="8355" w:hanging="360"/>
      </w:pPr>
      <w:rPr>
        <w:rFonts w:ascii="Wingdings" w:hAnsi="Wingdings" w:hint="default"/>
      </w:rPr>
    </w:lvl>
    <w:lvl w:ilvl="6">
      <w:start w:val="1"/>
      <w:numFmt w:val="bullet"/>
      <w:lvlText w:val=""/>
      <w:lvlJc w:val="left"/>
      <w:pPr>
        <w:ind w:left="9075" w:hanging="360"/>
      </w:pPr>
      <w:rPr>
        <w:rFonts w:ascii="Symbol" w:hAnsi="Symbol" w:hint="default"/>
      </w:rPr>
    </w:lvl>
    <w:lvl w:ilvl="7">
      <w:start w:val="1"/>
      <w:numFmt w:val="bullet"/>
      <w:lvlText w:val="o"/>
      <w:lvlJc w:val="left"/>
      <w:pPr>
        <w:ind w:left="9795" w:hanging="360"/>
      </w:pPr>
      <w:rPr>
        <w:rFonts w:ascii="Courier New" w:hAnsi="Courier New" w:cs="Courier New" w:hint="default"/>
      </w:rPr>
    </w:lvl>
    <w:lvl w:ilvl="8">
      <w:start w:val="1"/>
      <w:numFmt w:val="bullet"/>
      <w:lvlText w:val=""/>
      <w:lvlJc w:val="left"/>
      <w:pPr>
        <w:ind w:left="10515" w:hanging="360"/>
      </w:pPr>
      <w:rPr>
        <w:rFonts w:ascii="Wingdings" w:hAnsi="Wingdings" w:hint="default"/>
      </w:rPr>
    </w:lvl>
  </w:abstractNum>
  <w:abstractNum w:abstractNumId="17"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B965CC"/>
    <w:multiLevelType w:val="hybridMultilevel"/>
    <w:tmpl w:val="10BC4A0E"/>
    <w:lvl w:ilvl="0" w:tplc="FD683D82">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1553E"/>
    <w:multiLevelType w:val="multilevel"/>
    <w:tmpl w:val="C89225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8144825">
    <w:abstractNumId w:val="5"/>
  </w:num>
  <w:num w:numId="2" w16cid:durableId="1415542119">
    <w:abstractNumId w:val="11"/>
  </w:num>
  <w:num w:numId="3" w16cid:durableId="881789716">
    <w:abstractNumId w:val="19"/>
  </w:num>
  <w:num w:numId="4" w16cid:durableId="347871197">
    <w:abstractNumId w:val="13"/>
  </w:num>
  <w:num w:numId="5" w16cid:durableId="1186284391">
    <w:abstractNumId w:val="21"/>
  </w:num>
  <w:num w:numId="6" w16cid:durableId="1509981249">
    <w:abstractNumId w:val="24"/>
  </w:num>
  <w:num w:numId="7" w16cid:durableId="1009647898">
    <w:abstractNumId w:val="16"/>
  </w:num>
  <w:num w:numId="8" w16cid:durableId="1393842945">
    <w:abstractNumId w:val="18"/>
  </w:num>
  <w:num w:numId="9" w16cid:durableId="93987331">
    <w:abstractNumId w:val="3"/>
  </w:num>
  <w:num w:numId="10" w16cid:durableId="2069768847">
    <w:abstractNumId w:val="4"/>
  </w:num>
  <w:num w:numId="11" w16cid:durableId="1697651841">
    <w:abstractNumId w:val="12"/>
  </w:num>
  <w:num w:numId="12" w16cid:durableId="957105002">
    <w:abstractNumId w:val="14"/>
  </w:num>
  <w:num w:numId="13" w16cid:durableId="283970952">
    <w:abstractNumId w:val="6"/>
  </w:num>
  <w:num w:numId="14" w16cid:durableId="566452353">
    <w:abstractNumId w:val="10"/>
  </w:num>
  <w:num w:numId="15" w16cid:durableId="1745880646">
    <w:abstractNumId w:val="8"/>
  </w:num>
  <w:num w:numId="16" w16cid:durableId="636420153">
    <w:abstractNumId w:val="20"/>
  </w:num>
  <w:num w:numId="17" w16cid:durableId="1401515693">
    <w:abstractNumId w:val="22"/>
  </w:num>
  <w:num w:numId="18" w16cid:durableId="1244336686">
    <w:abstractNumId w:val="9"/>
  </w:num>
  <w:num w:numId="19" w16cid:durableId="2125883118">
    <w:abstractNumId w:val="1"/>
  </w:num>
  <w:num w:numId="20" w16cid:durableId="1591045210">
    <w:abstractNumId w:val="17"/>
  </w:num>
  <w:num w:numId="21" w16cid:durableId="1815415614">
    <w:abstractNumId w:val="15"/>
  </w:num>
  <w:num w:numId="22" w16cid:durableId="364253195">
    <w:abstractNumId w:val="2"/>
  </w:num>
  <w:num w:numId="23" w16cid:durableId="1843935671">
    <w:abstractNumId w:val="7"/>
  </w:num>
  <w:num w:numId="24" w16cid:durableId="1385174284">
    <w:abstractNumId w:val="0"/>
  </w:num>
  <w:num w:numId="25" w16cid:durableId="27217910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21788"/>
    <w:rsid w:val="000565AA"/>
    <w:rsid w:val="000C1533"/>
    <w:rsid w:val="000D147A"/>
    <w:rsid w:val="000E6EA6"/>
    <w:rsid w:val="001560AA"/>
    <w:rsid w:val="00184126"/>
    <w:rsid w:val="001860C4"/>
    <w:rsid w:val="00197FAE"/>
    <w:rsid w:val="001A1273"/>
    <w:rsid w:val="00232DCB"/>
    <w:rsid w:val="00253383"/>
    <w:rsid w:val="00292945"/>
    <w:rsid w:val="002C7C88"/>
    <w:rsid w:val="002E2A2C"/>
    <w:rsid w:val="0030351C"/>
    <w:rsid w:val="00316496"/>
    <w:rsid w:val="00335F3E"/>
    <w:rsid w:val="0034556D"/>
    <w:rsid w:val="00360554"/>
    <w:rsid w:val="00370FB7"/>
    <w:rsid w:val="00375A9A"/>
    <w:rsid w:val="00382F49"/>
    <w:rsid w:val="003945A3"/>
    <w:rsid w:val="003A713F"/>
    <w:rsid w:val="003B6451"/>
    <w:rsid w:val="003C6BAD"/>
    <w:rsid w:val="0042465C"/>
    <w:rsid w:val="00497D8C"/>
    <w:rsid w:val="004D1FF4"/>
    <w:rsid w:val="004D257C"/>
    <w:rsid w:val="004E08E2"/>
    <w:rsid w:val="00534829"/>
    <w:rsid w:val="00576F8E"/>
    <w:rsid w:val="005C4F22"/>
    <w:rsid w:val="005F3F8F"/>
    <w:rsid w:val="00605CDB"/>
    <w:rsid w:val="00634843"/>
    <w:rsid w:val="00654238"/>
    <w:rsid w:val="00690DC6"/>
    <w:rsid w:val="00702E68"/>
    <w:rsid w:val="00745DE9"/>
    <w:rsid w:val="00781907"/>
    <w:rsid w:val="007B128A"/>
    <w:rsid w:val="007B20B1"/>
    <w:rsid w:val="007B4F11"/>
    <w:rsid w:val="00800CE7"/>
    <w:rsid w:val="00803768"/>
    <w:rsid w:val="00821886"/>
    <w:rsid w:val="00847E5A"/>
    <w:rsid w:val="00855F8F"/>
    <w:rsid w:val="00894C8C"/>
    <w:rsid w:val="008A714C"/>
    <w:rsid w:val="008B38A6"/>
    <w:rsid w:val="008C7AB1"/>
    <w:rsid w:val="008E7310"/>
    <w:rsid w:val="008F68A8"/>
    <w:rsid w:val="009A0373"/>
    <w:rsid w:val="009A0E20"/>
    <w:rsid w:val="009F692E"/>
    <w:rsid w:val="00A06A8D"/>
    <w:rsid w:val="00A629F7"/>
    <w:rsid w:val="00AC152F"/>
    <w:rsid w:val="00AE51BA"/>
    <w:rsid w:val="00AF5D30"/>
    <w:rsid w:val="00B30CBE"/>
    <w:rsid w:val="00B350BA"/>
    <w:rsid w:val="00B50AF5"/>
    <w:rsid w:val="00B5321A"/>
    <w:rsid w:val="00B87659"/>
    <w:rsid w:val="00BB3FEA"/>
    <w:rsid w:val="00BC0B0D"/>
    <w:rsid w:val="00BD1626"/>
    <w:rsid w:val="00C129A4"/>
    <w:rsid w:val="00C2685F"/>
    <w:rsid w:val="00C50196"/>
    <w:rsid w:val="00C60758"/>
    <w:rsid w:val="00CC0648"/>
    <w:rsid w:val="00CD4B13"/>
    <w:rsid w:val="00D26B43"/>
    <w:rsid w:val="00D3311A"/>
    <w:rsid w:val="00D77447"/>
    <w:rsid w:val="00D83CB0"/>
    <w:rsid w:val="00D922B6"/>
    <w:rsid w:val="00D95722"/>
    <w:rsid w:val="00DC1B08"/>
    <w:rsid w:val="00E16353"/>
    <w:rsid w:val="00E16FC3"/>
    <w:rsid w:val="00E75CA6"/>
    <w:rsid w:val="00E76104"/>
    <w:rsid w:val="00E953DA"/>
    <w:rsid w:val="00EE3C51"/>
    <w:rsid w:val="00EE595F"/>
    <w:rsid w:val="00F02084"/>
    <w:rsid w:val="00F068D5"/>
    <w:rsid w:val="00F11D19"/>
    <w:rsid w:val="00F51225"/>
    <w:rsid w:val="00F54C4F"/>
    <w:rsid w:val="00F60FB7"/>
    <w:rsid w:val="00FB341D"/>
    <w:rsid w:val="00FB378E"/>
    <w:rsid w:val="00FF1C33"/>
    <w:rsid w:val="00FF6D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DefaultParagraphFont"/>
    <w:link w:val="Tablecaption0"/>
    <w:rsid w:val="004D1FF4"/>
    <w:rPr>
      <w:b/>
      <w:bCs/>
    </w:rPr>
  </w:style>
  <w:style w:type="paragraph" w:customStyle="1" w:styleId="Tablecaption0">
    <w:name w:val="Table caption"/>
    <w:basedOn w:val="Normal"/>
    <w:link w:val="Tablecaption"/>
    <w:rsid w:val="004D1FF4"/>
    <w:pPr>
      <w:widowControl w:val="0"/>
      <w:ind w:left="0" w:right="0"/>
    </w:pPr>
    <w:rPr>
      <w:b/>
      <w:bCs/>
    </w:rPr>
  </w:style>
  <w:style w:type="character" w:styleId="Hyperlink">
    <w:name w:val="Hyperlink"/>
    <w:basedOn w:val="DefaultParagraphFont"/>
    <w:uiPriority w:val="99"/>
    <w:semiHidden/>
    <w:unhideWhenUsed/>
    <w:rsid w:val="00C60758"/>
    <w:rPr>
      <w:color w:val="0563C1"/>
      <w:u w:val="single"/>
    </w:rPr>
  </w:style>
  <w:style w:type="character" w:styleId="Strong">
    <w:name w:val="Strong"/>
    <w:basedOn w:val="DefaultParagraphFont"/>
    <w:uiPriority w:val="22"/>
    <w:qFormat/>
    <w:rsid w:val="00C60758"/>
    <w:rPr>
      <w:b/>
      <w:bCs/>
    </w:rPr>
  </w:style>
  <w:style w:type="paragraph" w:styleId="NormalWeb">
    <w:name w:val="Normal (Web)"/>
    <w:basedOn w:val="Normal"/>
    <w:uiPriority w:val="99"/>
    <w:semiHidden/>
    <w:unhideWhenUsed/>
    <w:rsid w:val="00F02084"/>
    <w:pPr>
      <w:spacing w:before="100" w:beforeAutospacing="1" w:after="100" w:afterAutospacing="1"/>
      <w:ind w:left="0" w:right="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651044">
      <w:bodyDiv w:val="1"/>
      <w:marLeft w:val="0"/>
      <w:marRight w:val="0"/>
      <w:marTop w:val="0"/>
      <w:marBottom w:val="0"/>
      <w:divBdr>
        <w:top w:val="none" w:sz="0" w:space="0" w:color="auto"/>
        <w:left w:val="none" w:sz="0" w:space="0" w:color="auto"/>
        <w:bottom w:val="none" w:sz="0" w:space="0" w:color="auto"/>
        <w:right w:val="none" w:sz="0" w:space="0" w:color="auto"/>
      </w:divBdr>
    </w:div>
    <w:div w:id="1287851865">
      <w:bodyDiv w:val="1"/>
      <w:marLeft w:val="0"/>
      <w:marRight w:val="0"/>
      <w:marTop w:val="0"/>
      <w:marBottom w:val="0"/>
      <w:divBdr>
        <w:top w:val="none" w:sz="0" w:space="0" w:color="auto"/>
        <w:left w:val="none" w:sz="0" w:space="0" w:color="auto"/>
        <w:bottom w:val="none" w:sz="0" w:space="0" w:color="auto"/>
        <w:right w:val="none" w:sz="0" w:space="0" w:color="auto"/>
      </w:divBdr>
    </w:div>
    <w:div w:id="1718582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A1291-A5CF-4A1D-B9CC-B68118A2A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2135</Words>
  <Characters>12173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a a</cp:lastModifiedBy>
  <cp:revision>6</cp:revision>
  <cp:lastPrinted>2023-05-17T07:57:00Z</cp:lastPrinted>
  <dcterms:created xsi:type="dcterms:W3CDTF">2023-09-26T09:42:00Z</dcterms:created>
  <dcterms:modified xsi:type="dcterms:W3CDTF">2024-01-22T23:37:00Z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83119550f205a01831608d65afd58f459ae8a7f41e46caf1256a325708288bdc</vt:lpwstr>
  </property>
</Properties>
</file>